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3F1" w:rsidRPr="00C40874" w:rsidRDefault="004E23F1" w:rsidP="004E23F1">
      <w:pPr>
        <w:autoSpaceDE w:val="0"/>
        <w:jc w:val="right"/>
        <w:rPr>
          <w:rFonts w:ascii="Arial" w:hAnsi="Arial" w:cs="Arial"/>
          <w:b/>
          <w:bCs/>
          <w:sz w:val="22"/>
          <w:szCs w:val="22"/>
        </w:rPr>
      </w:pPr>
      <w:r w:rsidRPr="000D203E">
        <w:rPr>
          <w:rFonts w:ascii="Arial" w:hAnsi="Arial" w:cs="Arial"/>
          <w:b/>
          <w:bCs/>
          <w:sz w:val="22"/>
          <w:szCs w:val="22"/>
        </w:rPr>
        <w:t>All. 1</w:t>
      </w:r>
    </w:p>
    <w:p w:rsidR="004E23F1" w:rsidRDefault="004E23F1" w:rsidP="004E23F1">
      <w:pPr>
        <w:autoSpaceDE w:val="0"/>
        <w:jc w:val="right"/>
        <w:rPr>
          <w:rFonts w:ascii="Verdana" w:hAnsi="Verdana" w:cs="Verdana"/>
          <w:b/>
          <w:bCs/>
          <w:sz w:val="22"/>
          <w:szCs w:val="22"/>
        </w:rPr>
      </w:pPr>
    </w:p>
    <w:p w:rsidR="004E23F1" w:rsidRPr="00B96236" w:rsidRDefault="004E23F1" w:rsidP="004E23F1">
      <w:pPr>
        <w:pStyle w:val="Default"/>
        <w:spacing w:line="276" w:lineRule="auto"/>
        <w:jc w:val="center"/>
        <w:rPr>
          <w:rFonts w:ascii="Arial" w:hAnsi="Arial" w:cs="Arial"/>
          <w:b/>
          <w:bCs/>
        </w:rPr>
      </w:pPr>
      <w:r w:rsidRPr="00B96236">
        <w:rPr>
          <w:rFonts w:ascii="Arial" w:hAnsi="Arial" w:cs="Arial"/>
          <w:b/>
          <w:bCs/>
        </w:rPr>
        <w:t xml:space="preserve">Domanda di partecipazione alla selezioni </w:t>
      </w:r>
      <w:r>
        <w:rPr>
          <w:rFonts w:ascii="Arial" w:hAnsi="Arial" w:cs="Arial"/>
          <w:b/>
          <w:bCs/>
        </w:rPr>
        <w:t xml:space="preserve">per l’integrazione degli elenchi dei  </w:t>
      </w:r>
      <w:r w:rsidRPr="00B96236">
        <w:rPr>
          <w:rFonts w:ascii="Arial" w:hAnsi="Arial" w:cs="Arial"/>
          <w:b/>
          <w:bCs/>
        </w:rPr>
        <w:t xml:space="preserve">docenti esperti per le attività laboratoriali previste dal </w:t>
      </w:r>
      <w:r w:rsidRPr="00B96236">
        <w:rPr>
          <w:rFonts w:ascii="Arial" w:hAnsi="Arial" w:cs="Arial"/>
          <w:b/>
          <w:bCs/>
          <w:lang w:eastAsia="en-US"/>
        </w:rPr>
        <w:t>piano di formazione del personale docente neoassunto per l’a.s. 201</w:t>
      </w:r>
      <w:r>
        <w:rPr>
          <w:rFonts w:ascii="Arial" w:hAnsi="Arial" w:cs="Arial"/>
          <w:b/>
          <w:bCs/>
          <w:lang w:eastAsia="en-US"/>
        </w:rPr>
        <w:t>5</w:t>
      </w:r>
      <w:r w:rsidRPr="00B96236">
        <w:rPr>
          <w:rFonts w:ascii="Arial" w:hAnsi="Arial" w:cs="Arial"/>
          <w:b/>
          <w:bCs/>
          <w:lang w:eastAsia="en-US"/>
        </w:rPr>
        <w:t>/201</w:t>
      </w:r>
      <w:r>
        <w:rPr>
          <w:rFonts w:ascii="Arial" w:hAnsi="Arial" w:cs="Arial"/>
          <w:b/>
          <w:bCs/>
          <w:lang w:eastAsia="en-US"/>
        </w:rPr>
        <w:t>6 della Regione Toscana</w:t>
      </w:r>
    </w:p>
    <w:p w:rsidR="004E23F1" w:rsidRDefault="004E23F1" w:rsidP="004E23F1">
      <w:pPr>
        <w:autoSpaceDE w:val="0"/>
        <w:rPr>
          <w:rFonts w:ascii="Verdana" w:hAnsi="Verdana" w:cs="Verdana"/>
          <w:sz w:val="22"/>
          <w:szCs w:val="22"/>
        </w:rPr>
      </w:pPr>
    </w:p>
    <w:p w:rsidR="004E23F1" w:rsidRDefault="004E23F1" w:rsidP="004E23F1">
      <w:pPr>
        <w:autoSpaceDE w:val="0"/>
        <w:rPr>
          <w:rFonts w:ascii="Verdana" w:hAnsi="Verdana" w:cs="Verdana"/>
          <w:sz w:val="22"/>
          <w:szCs w:val="22"/>
        </w:rPr>
      </w:pPr>
    </w:p>
    <w:p w:rsidR="004E23F1" w:rsidRDefault="004E23F1" w:rsidP="004E23F1">
      <w:pPr>
        <w:autoSpaceDE w:val="0"/>
        <w:rPr>
          <w:rFonts w:ascii="Arial" w:hAnsi="Arial" w:cs="Arial"/>
          <w:sz w:val="22"/>
          <w:szCs w:val="22"/>
        </w:rPr>
      </w:pPr>
      <w:r w:rsidRPr="000D203E">
        <w:rPr>
          <w:rFonts w:ascii="Arial" w:hAnsi="Arial" w:cs="Arial"/>
          <w:sz w:val="22"/>
          <w:szCs w:val="22"/>
        </w:rPr>
        <w:t>Il sottoscritto ______________________________</w:t>
      </w:r>
      <w:r>
        <w:rPr>
          <w:rFonts w:ascii="Arial" w:hAnsi="Arial" w:cs="Arial"/>
          <w:sz w:val="22"/>
          <w:szCs w:val="22"/>
        </w:rPr>
        <w:t>______</w:t>
      </w:r>
      <w:r w:rsidRPr="000D203E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 xml:space="preserve"> </w:t>
      </w:r>
      <w:r w:rsidRPr="000D203E">
        <w:rPr>
          <w:rFonts w:ascii="Arial" w:hAnsi="Arial" w:cs="Arial"/>
          <w:sz w:val="22"/>
          <w:szCs w:val="22"/>
        </w:rPr>
        <w:t xml:space="preserve">nato  a </w:t>
      </w:r>
      <w:r>
        <w:rPr>
          <w:rFonts w:ascii="Arial" w:hAnsi="Arial" w:cs="Arial"/>
          <w:sz w:val="22"/>
          <w:szCs w:val="22"/>
        </w:rPr>
        <w:t>_____</w:t>
      </w:r>
      <w:r w:rsidRPr="000D203E">
        <w:rPr>
          <w:rFonts w:ascii="Arial" w:hAnsi="Arial" w:cs="Arial"/>
          <w:sz w:val="22"/>
          <w:szCs w:val="22"/>
        </w:rPr>
        <w:t>_____________</w:t>
      </w:r>
      <w:r>
        <w:rPr>
          <w:rFonts w:ascii="Arial" w:hAnsi="Arial" w:cs="Arial"/>
          <w:sz w:val="22"/>
          <w:szCs w:val="22"/>
        </w:rPr>
        <w:t xml:space="preserve"> il ___________ </w:t>
      </w:r>
    </w:p>
    <w:p w:rsidR="004E23F1" w:rsidRDefault="004E23F1" w:rsidP="004E23F1">
      <w:pPr>
        <w:autoSpaceDE w:val="0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autoSpaceDE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residente  </w:t>
      </w:r>
      <w:r w:rsidRPr="000D203E">
        <w:rPr>
          <w:rFonts w:ascii="Arial" w:hAnsi="Arial" w:cs="Arial"/>
          <w:sz w:val="22"/>
          <w:szCs w:val="22"/>
        </w:rPr>
        <w:t>a_________</w:t>
      </w:r>
      <w:r>
        <w:rPr>
          <w:rFonts w:ascii="Arial" w:hAnsi="Arial" w:cs="Arial"/>
          <w:sz w:val="22"/>
          <w:szCs w:val="22"/>
        </w:rPr>
        <w:t>____</w:t>
      </w:r>
      <w:r w:rsidRPr="000D203E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 xml:space="preserve"> in via/piazza </w:t>
      </w:r>
      <w:r w:rsidRPr="000D203E">
        <w:rPr>
          <w:rFonts w:ascii="Arial" w:hAnsi="Arial" w:cs="Arial"/>
          <w:sz w:val="22"/>
          <w:szCs w:val="22"/>
        </w:rPr>
        <w:t>________________</w:t>
      </w:r>
      <w:r>
        <w:rPr>
          <w:rFonts w:ascii="Arial" w:hAnsi="Arial" w:cs="Arial"/>
          <w:sz w:val="22"/>
          <w:szCs w:val="22"/>
        </w:rPr>
        <w:t xml:space="preserve">n. </w:t>
      </w:r>
      <w:r w:rsidRPr="000D203E">
        <w:rPr>
          <w:rFonts w:ascii="Arial" w:hAnsi="Arial" w:cs="Arial"/>
          <w:sz w:val="22"/>
          <w:szCs w:val="22"/>
        </w:rPr>
        <w:t>_____</w:t>
      </w:r>
      <w:r>
        <w:rPr>
          <w:rFonts w:ascii="Arial" w:hAnsi="Arial" w:cs="Arial"/>
          <w:sz w:val="22"/>
          <w:szCs w:val="22"/>
        </w:rPr>
        <w:t xml:space="preserve">, </w:t>
      </w:r>
      <w:r w:rsidRPr="000D203E">
        <w:rPr>
          <w:rFonts w:ascii="Arial" w:hAnsi="Arial" w:cs="Arial"/>
          <w:sz w:val="22"/>
          <w:szCs w:val="22"/>
        </w:rPr>
        <w:t>CF ______________________</w:t>
      </w:r>
      <w:r>
        <w:rPr>
          <w:rFonts w:ascii="Arial" w:hAnsi="Arial" w:cs="Arial"/>
          <w:sz w:val="22"/>
          <w:szCs w:val="22"/>
        </w:rPr>
        <w:t>__</w:t>
      </w:r>
    </w:p>
    <w:p w:rsidR="004E23F1" w:rsidRDefault="004E23F1" w:rsidP="004E23F1">
      <w:pPr>
        <w:tabs>
          <w:tab w:val="left" w:pos="720"/>
        </w:tabs>
        <w:suppressAutoHyphens/>
        <w:autoSpaceDE w:val="0"/>
        <w:ind w:left="360"/>
        <w:rPr>
          <w:rFonts w:ascii="Arial" w:hAnsi="Arial" w:cs="Arial"/>
          <w:sz w:val="22"/>
          <w:szCs w:val="22"/>
        </w:rPr>
      </w:pPr>
    </w:p>
    <w:p w:rsidR="004E23F1" w:rsidRPr="00742848" w:rsidRDefault="004E23F1" w:rsidP="004E23F1">
      <w:pPr>
        <w:tabs>
          <w:tab w:val="left" w:pos="720"/>
        </w:tabs>
        <w:suppressAutoHyphens/>
        <w:autoSpaceDE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 </w:t>
      </w:r>
      <w:r w:rsidRPr="00742848">
        <w:rPr>
          <w:rFonts w:ascii="Arial" w:hAnsi="Arial" w:cs="Arial"/>
          <w:sz w:val="22"/>
          <w:szCs w:val="22"/>
        </w:rPr>
        <w:t xml:space="preserve"> ___________________________________________</w:t>
      </w:r>
      <w:r>
        <w:rPr>
          <w:rFonts w:ascii="Arial" w:hAnsi="Arial" w:cs="Arial"/>
          <w:sz w:val="22"/>
          <w:szCs w:val="22"/>
        </w:rPr>
        <w:t xml:space="preserve"> e-mail: </w:t>
      </w:r>
      <w:r w:rsidRPr="00742848">
        <w:rPr>
          <w:rFonts w:ascii="Arial" w:hAnsi="Arial" w:cs="Arial"/>
          <w:sz w:val="22"/>
          <w:szCs w:val="22"/>
        </w:rPr>
        <w:t>_______</w:t>
      </w:r>
      <w:r>
        <w:rPr>
          <w:rFonts w:ascii="Arial" w:hAnsi="Arial" w:cs="Arial"/>
          <w:sz w:val="22"/>
          <w:szCs w:val="22"/>
        </w:rPr>
        <w:t>____________________________</w:t>
      </w:r>
    </w:p>
    <w:p w:rsidR="004E23F1" w:rsidRPr="000D203E" w:rsidRDefault="004E23F1" w:rsidP="004E23F1">
      <w:pPr>
        <w:autoSpaceDE w:val="0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numPr>
          <w:ilvl w:val="0"/>
          <w:numId w:val="31"/>
        </w:numPr>
        <w:tabs>
          <w:tab w:val="clear" w:pos="1097"/>
          <w:tab w:val="num" w:pos="480"/>
        </w:tabs>
        <w:spacing w:line="276" w:lineRule="auto"/>
        <w:ind w:hanging="927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Dirigent</w:t>
      </w:r>
      <w:r>
        <w:rPr>
          <w:rFonts w:ascii="Arial" w:hAnsi="Arial" w:cs="Arial"/>
          <w:sz w:val="22"/>
          <w:szCs w:val="22"/>
        </w:rPr>
        <w:t>e</w:t>
      </w:r>
      <w:r w:rsidRPr="00A245E9">
        <w:rPr>
          <w:rFonts w:ascii="Arial" w:hAnsi="Arial" w:cs="Arial"/>
          <w:sz w:val="22"/>
          <w:szCs w:val="22"/>
        </w:rPr>
        <w:t xml:space="preserve"> Scolastic</w:t>
      </w:r>
      <w:r>
        <w:rPr>
          <w:rFonts w:ascii="Arial" w:hAnsi="Arial" w:cs="Arial"/>
          <w:sz w:val="22"/>
          <w:szCs w:val="22"/>
        </w:rPr>
        <w:t>o</w:t>
      </w:r>
      <w:r w:rsidRPr="00A245E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dell’Istituto________________</w:t>
      </w:r>
    </w:p>
    <w:p w:rsidR="004E23F1" w:rsidRDefault="004E23F1" w:rsidP="004E23F1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numPr>
          <w:ilvl w:val="0"/>
          <w:numId w:val="31"/>
        </w:numPr>
        <w:tabs>
          <w:tab w:val="clear" w:pos="1097"/>
          <w:tab w:val="num" w:pos="480"/>
        </w:tabs>
        <w:spacing w:line="276" w:lineRule="auto"/>
        <w:ind w:hanging="927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Dirigen</w:t>
      </w:r>
      <w:r>
        <w:rPr>
          <w:rFonts w:ascii="Arial" w:hAnsi="Arial" w:cs="Arial"/>
          <w:sz w:val="22"/>
          <w:szCs w:val="22"/>
        </w:rPr>
        <w:t>te</w:t>
      </w:r>
      <w:r w:rsidRPr="00A245E9">
        <w:rPr>
          <w:rFonts w:ascii="Arial" w:hAnsi="Arial" w:cs="Arial"/>
          <w:sz w:val="22"/>
          <w:szCs w:val="22"/>
        </w:rPr>
        <w:t xml:space="preserve"> Tecnic</w:t>
      </w:r>
      <w:r>
        <w:rPr>
          <w:rFonts w:ascii="Arial" w:hAnsi="Arial" w:cs="Arial"/>
          <w:sz w:val="22"/>
          <w:szCs w:val="22"/>
        </w:rPr>
        <w:t>o presso ____________________</w:t>
      </w:r>
    </w:p>
    <w:p w:rsidR="004E23F1" w:rsidRDefault="004E23F1" w:rsidP="004E23F1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numPr>
          <w:ilvl w:val="0"/>
          <w:numId w:val="31"/>
        </w:numPr>
        <w:tabs>
          <w:tab w:val="clear" w:pos="1097"/>
          <w:tab w:val="num" w:pos="480"/>
        </w:tabs>
        <w:spacing w:line="276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Docent</w:t>
      </w:r>
      <w:r>
        <w:rPr>
          <w:rFonts w:ascii="Arial" w:hAnsi="Arial" w:cs="Arial"/>
          <w:sz w:val="22"/>
          <w:szCs w:val="22"/>
        </w:rPr>
        <w:t>e,</w:t>
      </w:r>
      <w:r w:rsidRPr="00A245E9">
        <w:rPr>
          <w:rFonts w:ascii="Arial" w:hAnsi="Arial" w:cs="Arial"/>
          <w:sz w:val="22"/>
          <w:szCs w:val="22"/>
        </w:rPr>
        <w:t xml:space="preserve"> confermat</w:t>
      </w:r>
      <w:r>
        <w:rPr>
          <w:rFonts w:ascii="Arial" w:hAnsi="Arial" w:cs="Arial"/>
          <w:sz w:val="22"/>
          <w:szCs w:val="22"/>
        </w:rPr>
        <w:t>o</w:t>
      </w:r>
      <w:r w:rsidRPr="0045640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</w:t>
      </w:r>
      <w:r w:rsidRPr="00A245E9">
        <w:rPr>
          <w:rFonts w:ascii="Arial" w:hAnsi="Arial" w:cs="Arial"/>
          <w:sz w:val="22"/>
          <w:szCs w:val="22"/>
        </w:rPr>
        <w:t xml:space="preserve"> ruolo</w:t>
      </w:r>
      <w:r>
        <w:rPr>
          <w:rFonts w:ascii="Arial" w:hAnsi="Arial" w:cs="Arial"/>
          <w:sz w:val="22"/>
          <w:szCs w:val="22"/>
        </w:rPr>
        <w:t xml:space="preserve"> dal____________, nella scuola infanzia/primaria/secondaria I° grado/secondaria II° grado ___________________ cl. conc. ______,</w:t>
      </w:r>
      <w:r w:rsidRPr="00A245E9">
        <w:rPr>
          <w:rFonts w:ascii="Arial" w:hAnsi="Arial" w:cs="Arial"/>
          <w:sz w:val="22"/>
          <w:szCs w:val="22"/>
        </w:rPr>
        <w:t xml:space="preserve"> in servizio presso </w:t>
      </w:r>
      <w:r>
        <w:rPr>
          <w:rFonts w:ascii="Arial" w:hAnsi="Arial" w:cs="Arial"/>
          <w:sz w:val="22"/>
          <w:szCs w:val="22"/>
        </w:rPr>
        <w:t>_____________________________</w:t>
      </w:r>
      <w:r w:rsidRPr="00A245E9">
        <w:rPr>
          <w:rFonts w:ascii="Arial" w:hAnsi="Arial" w:cs="Arial"/>
          <w:sz w:val="22"/>
          <w:szCs w:val="22"/>
        </w:rPr>
        <w:t xml:space="preserve"> con </w:t>
      </w:r>
      <w:r>
        <w:rPr>
          <w:rFonts w:ascii="Arial" w:hAnsi="Arial" w:cs="Arial"/>
          <w:sz w:val="22"/>
          <w:szCs w:val="22"/>
        </w:rPr>
        <w:t>_________</w:t>
      </w:r>
      <w:r w:rsidRPr="00A245E9">
        <w:rPr>
          <w:rFonts w:ascii="Arial" w:hAnsi="Arial" w:cs="Arial"/>
          <w:sz w:val="22"/>
          <w:szCs w:val="22"/>
        </w:rPr>
        <w:t xml:space="preserve"> anni di s</w:t>
      </w:r>
      <w:r>
        <w:rPr>
          <w:rFonts w:ascii="Arial" w:hAnsi="Arial" w:cs="Arial"/>
          <w:sz w:val="22"/>
          <w:szCs w:val="22"/>
        </w:rPr>
        <w:t xml:space="preserve">ervizio a tempo indeterminato e </w:t>
      </w:r>
      <w:r w:rsidRPr="00A245E9">
        <w:rPr>
          <w:rFonts w:ascii="Arial" w:hAnsi="Arial" w:cs="Arial"/>
          <w:sz w:val="22"/>
          <w:szCs w:val="22"/>
        </w:rPr>
        <w:t>determinato.</w:t>
      </w:r>
    </w:p>
    <w:p w:rsidR="004E23F1" w:rsidRDefault="004E23F1" w:rsidP="004E23F1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 w:rsidRPr="00692E52">
        <w:rPr>
          <w:rFonts w:ascii="Arial" w:hAnsi="Arial" w:cs="Arial"/>
          <w:b/>
          <w:bCs/>
          <w:sz w:val="22"/>
          <w:szCs w:val="22"/>
        </w:rPr>
        <w:t xml:space="preserve">chiede </w:t>
      </w:r>
    </w:p>
    <w:p w:rsidR="004E23F1" w:rsidRPr="00692E52" w:rsidRDefault="004E23F1" w:rsidP="004E23F1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4E23F1" w:rsidRDefault="004E23F1" w:rsidP="004E23F1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96236">
        <w:rPr>
          <w:rFonts w:ascii="Arial" w:hAnsi="Arial" w:cs="Arial"/>
          <w:sz w:val="22"/>
          <w:szCs w:val="22"/>
        </w:rPr>
        <w:t xml:space="preserve">l'ammissione alla selezione in qualità di docente esperto per le attivita’ laboratoriali previste dal </w:t>
      </w:r>
      <w:r w:rsidRPr="00B96236">
        <w:rPr>
          <w:rFonts w:ascii="Arial" w:hAnsi="Arial" w:cs="Arial"/>
          <w:sz w:val="22"/>
          <w:szCs w:val="22"/>
          <w:lang w:eastAsia="en-US"/>
        </w:rPr>
        <w:t>piano di formazione del personale docente neoassunto per l’a.s. 201</w:t>
      </w:r>
      <w:r>
        <w:rPr>
          <w:rFonts w:ascii="Arial" w:hAnsi="Arial" w:cs="Arial"/>
          <w:sz w:val="22"/>
          <w:szCs w:val="22"/>
          <w:lang w:eastAsia="en-US"/>
        </w:rPr>
        <w:t>5</w:t>
      </w:r>
      <w:r w:rsidRPr="00B96236">
        <w:rPr>
          <w:rFonts w:ascii="Arial" w:hAnsi="Arial" w:cs="Arial"/>
          <w:sz w:val="22"/>
          <w:szCs w:val="22"/>
          <w:lang w:eastAsia="en-US"/>
        </w:rPr>
        <w:t>/201</w:t>
      </w:r>
      <w:r>
        <w:rPr>
          <w:rFonts w:ascii="Arial" w:hAnsi="Arial" w:cs="Arial"/>
          <w:sz w:val="22"/>
          <w:szCs w:val="22"/>
          <w:lang w:eastAsia="en-US"/>
        </w:rPr>
        <w:t>6</w:t>
      </w:r>
      <w:r w:rsidRPr="00B96236">
        <w:rPr>
          <w:rFonts w:ascii="Arial" w:hAnsi="Arial" w:cs="Arial"/>
          <w:sz w:val="22"/>
          <w:szCs w:val="22"/>
          <w:lang w:eastAsia="en-US"/>
        </w:rPr>
        <w:t>, per la sotto indicata provincia/Scuola Polo e per le sotto indicate aree tematiche:</w:t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</w:p>
    <w:p w:rsidR="00EE2540" w:rsidRDefault="00EE2540" w:rsidP="004E23F1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10750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10"/>
        <w:gridCol w:w="1970"/>
        <w:gridCol w:w="1800"/>
        <w:gridCol w:w="4470"/>
        <w:gridCol w:w="1400"/>
      </w:tblGrid>
      <w:tr w:rsidR="00EE2540" w:rsidRPr="005C5506" w:rsidTr="00437D49">
        <w:trPr>
          <w:trHeight w:val="153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EE2540" w:rsidRPr="005C5506" w:rsidRDefault="00EE2540" w:rsidP="00437D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5506">
              <w:rPr>
                <w:rFonts w:ascii="Arial" w:hAnsi="Arial" w:cs="Arial"/>
                <w:b/>
                <w:bCs/>
                <w:sz w:val="20"/>
                <w:szCs w:val="20"/>
              </w:rPr>
              <w:t>PR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OV-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EE2540" w:rsidRPr="005C5506" w:rsidRDefault="00EE2540" w:rsidP="00437D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55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SCUOLA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E2540" w:rsidRDefault="00EE2540" w:rsidP="00437D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55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Provincia/Scuola Polo </w:t>
            </w:r>
          </w:p>
          <w:p w:rsidR="00EE2540" w:rsidRPr="005C5506" w:rsidRDefault="00EE2540" w:rsidP="00437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506">
              <w:rPr>
                <w:rFonts w:ascii="Arial" w:hAnsi="Arial" w:cs="Arial"/>
                <w:sz w:val="20"/>
                <w:szCs w:val="20"/>
              </w:rPr>
              <w:t>(max 1 scelta)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E2540" w:rsidRPr="005C5506" w:rsidRDefault="00EE2540" w:rsidP="00437D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5506">
              <w:rPr>
                <w:rFonts w:ascii="Arial" w:hAnsi="Arial" w:cs="Arial"/>
                <w:b/>
                <w:bCs/>
                <w:sz w:val="20"/>
                <w:szCs w:val="20"/>
              </w:rPr>
              <w:t>LABORATORI  FORMATIVI DEDICATI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E2540" w:rsidRDefault="00EE2540" w:rsidP="00437D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Laboratori </w:t>
            </w:r>
          </w:p>
          <w:p w:rsidR="00EE2540" w:rsidRPr="005C5506" w:rsidRDefault="00EE2540" w:rsidP="00437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506">
              <w:rPr>
                <w:rFonts w:ascii="Arial" w:hAnsi="Arial" w:cs="Arial"/>
                <w:sz w:val="20"/>
                <w:szCs w:val="20"/>
              </w:rPr>
              <w:t>(max 2 scelte per provincia/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5506">
              <w:rPr>
                <w:rFonts w:ascii="Arial" w:hAnsi="Arial" w:cs="Arial"/>
                <w:sz w:val="20"/>
                <w:szCs w:val="20"/>
              </w:rPr>
              <w:t>scuola polo)</w:t>
            </w: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AR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 xml:space="preserve">IC R. MAGIOTTI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MONTEVARCHI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Integrazione scolastica dei disabili e con i bisogni educativi speciali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istema nazionale di valutazione 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(autovalutazione e miglioramento)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Dispersione scolastica: orientamento, inclusione sociale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FI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IS FERRARIS-BRUNELLESCHI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EMPOLI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 xml:space="preserve">Problematiche generali connesse con l'integrazione scolastica  dei disabili con i bisogni educativi speciali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tecnologie, LIM, redazione di un portfolio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Gestione di classi difficili e delle problematiche relaz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io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nali, educazione all'affettività'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920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 xml:space="preserve">Sistema nazionale di valutazione (autovalutazione e miglioramento) 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Dispersione sco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lastica, orientamento, alternan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za scuola-lavoro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FI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IC DI PONTASSIEVE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Bisogni educativi speciali e disabilità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Inclusione sociale e aspetti interculturali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Sistema nazionale di valutazione (autovalutazione e miglioramento)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Tecnologie ed impatto sulla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Gestione della classe affettività e gestionalità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583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Continuità, orientamento; dispersione scolastica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 xml:space="preserve"> alternanza scuola-lavoro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Approfondimenti disc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ipl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inari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FI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IS LEONARDO DA VINCI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FIRENZE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Bisogni educativi speciali e disabilità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Alternanza scuola-lavoro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Gestione della classe e delle problematiche relazionali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Dispersione scolastica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Inclusione sociale ed aspetti interculturali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Sistema nazionale di valutazione (autovalutazione e miglioramento)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918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GR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IS BIANCIARDI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GROSSERTO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Bisogni educativi speciali e disabilità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Inclusione sociale ed aspetti interculturali; sistema nazionale di valutazione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Gestione della classe e delle problematiche relazionali; dispersione scolastica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Alternanza scuola-lavoro; orientamento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LI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LS F.CECIONI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LIVORNO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Bisogni educativi speciali e disabilità;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didattica;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Sistema nazionale di valutazione (autovalutazione e miglioramento)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Approfondimenti didattici e disciplinari: (area scientifico-matematica,area linguistico-letteraria) con particolare attenzione alla gestione della classe e alle problematiche relazionali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LU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IC DON MILANI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VIAREGGIO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Bisogni educativi speciali e disabilità;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didattica;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Educazione linguistica in un ottica plurilingue secondo approccio (L1,LS,LC,L2)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Multiculturalismo ed intercultura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3405B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La gestione della classe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3405B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3405B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3405B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MS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IC MENCONI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CARRARA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Laboratorio: tante diversità, inclusione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Problematiche relazionali all'interno della classe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Uso delle nuove tecnologie nella didattica quotidiana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Sistema nazionale di valutazione (autovalutazione e miglioramento)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PI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LS  U.DINI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PISA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Bisogni educativi speciali e disabilità;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Gestione della classe e delle problematiche relazionali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Tecnologie e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Approfondimenti disciplinari e didattici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PO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IS F.DATINI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PRATO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Integrazione scolastica dei disabili e analisi  situazione alunni con bisogni educativi speciali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Gestione della classe e delle problematiche relazionali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PT</w:t>
            </w:r>
          </w:p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Inclusione sociale ed aspetti interculturali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2540" w:rsidRPr="005C5506" w:rsidRDefault="00EE2540" w:rsidP="00437D49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SI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IS G.CASELLI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SIENA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Integrazione scolastica, disabilità e bisogni educativi speciali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Europa, intercultura ed inclusione sociale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Tecnologia didattica. La classe digitale:strumenti e ambienti, ruoli e metodi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Valutazione, autovalutazione e miglioramento. Il sistema nazionale di valutazione. Il sistema qualità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Programmare per competenze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Alternanza scuola-lavoro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2540" w:rsidRPr="005C5506" w:rsidTr="00437D49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2540" w:rsidRPr="005C5506" w:rsidRDefault="00EE2540" w:rsidP="00437D4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540" w:rsidRPr="005C5506" w:rsidRDefault="00EE2540" w:rsidP="00437D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La relazione educativa come prevenzione al disagio scolastico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540" w:rsidRPr="005C5506" w:rsidRDefault="00EE2540" w:rsidP="00437D49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E23F1" w:rsidRDefault="004E23F1" w:rsidP="004E23F1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E23F1" w:rsidRPr="001A44DE" w:rsidRDefault="004E23F1" w:rsidP="004E23F1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A44DE">
        <w:rPr>
          <w:rFonts w:ascii="Arial" w:hAnsi="Arial" w:cs="Arial"/>
          <w:sz w:val="22"/>
          <w:szCs w:val="22"/>
        </w:rPr>
        <w:t>A tal fine,  valendo</w:t>
      </w:r>
      <w:r>
        <w:rPr>
          <w:rFonts w:ascii="Arial" w:hAnsi="Arial" w:cs="Arial"/>
          <w:sz w:val="22"/>
          <w:szCs w:val="22"/>
        </w:rPr>
        <w:t>s</w:t>
      </w:r>
      <w:r w:rsidRPr="001A44DE">
        <w:rPr>
          <w:rFonts w:ascii="Arial" w:hAnsi="Arial" w:cs="Arial"/>
          <w:sz w:val="22"/>
          <w:szCs w:val="22"/>
        </w:rPr>
        <w:t>i delle disposizioni di cui all'art. 46 del DPR 28/12/2000 n°445, consapevole delle sanzioni stabilite per le false attestazioni e mendaci dichiarazioni, previste dal Codice Penale e dalle Leggi speciali in materia:</w:t>
      </w:r>
    </w:p>
    <w:p w:rsidR="004E23F1" w:rsidRPr="001A44DE" w:rsidRDefault="004E23F1" w:rsidP="004E23F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1A44DE">
        <w:rPr>
          <w:rFonts w:ascii="Arial" w:hAnsi="Arial" w:cs="Arial"/>
          <w:b/>
          <w:bCs/>
          <w:i/>
          <w:iCs/>
          <w:sz w:val="22"/>
          <w:szCs w:val="22"/>
        </w:rPr>
        <w:t>DICHIAR</w:t>
      </w:r>
      <w:r>
        <w:rPr>
          <w:rFonts w:ascii="Arial" w:hAnsi="Arial" w:cs="Arial"/>
          <w:b/>
          <w:bCs/>
          <w:i/>
          <w:iCs/>
          <w:sz w:val="22"/>
          <w:szCs w:val="22"/>
        </w:rPr>
        <w:t>A</w:t>
      </w:r>
    </w:p>
    <w:p w:rsidR="004E23F1" w:rsidRDefault="004E23F1" w:rsidP="004E23F1">
      <w:pPr>
        <w:autoSpaceDE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A44DE">
        <w:rPr>
          <w:rFonts w:ascii="Arial" w:hAnsi="Arial" w:cs="Arial"/>
          <w:sz w:val="22"/>
          <w:szCs w:val="22"/>
        </w:rPr>
        <w:t>sotto la personale r</w:t>
      </w:r>
      <w:r>
        <w:rPr>
          <w:rFonts w:ascii="Arial" w:hAnsi="Arial" w:cs="Arial"/>
          <w:sz w:val="22"/>
          <w:szCs w:val="22"/>
        </w:rPr>
        <w:t xml:space="preserve">esponsabilità </w:t>
      </w:r>
      <w:r w:rsidRPr="00A245E9">
        <w:rPr>
          <w:rFonts w:ascii="Arial" w:hAnsi="Arial" w:cs="Arial"/>
          <w:sz w:val="22"/>
          <w:szCs w:val="22"/>
        </w:rPr>
        <w:t>di</w:t>
      </w:r>
    </w:p>
    <w:p w:rsidR="004E23F1" w:rsidRPr="00A245E9" w:rsidRDefault="004E23F1" w:rsidP="004E23F1">
      <w:pPr>
        <w:autoSpaceDE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4E23F1" w:rsidRPr="00A245E9" w:rsidRDefault="004E23F1" w:rsidP="004E23F1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essere in possesso della cittadinanza italiana o di uno degli Stati membri dell’Unione europea;</w:t>
      </w:r>
    </w:p>
    <w:p w:rsidR="004E23F1" w:rsidRPr="00A245E9" w:rsidRDefault="004E23F1" w:rsidP="004E23F1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godere dei diritti civili e politici;</w:t>
      </w:r>
    </w:p>
    <w:p w:rsidR="004E23F1" w:rsidRPr="00A245E9" w:rsidRDefault="004E23F1" w:rsidP="004E23F1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non aver riportato condanne penali e non essere destinatario di provvedimenti che riguardano l’applicazione di misure di prevenzione, di decisioni civili e di provvedimenti amministrativi iscritti nel casellario giudiziale;</w:t>
      </w:r>
    </w:p>
    <w:p w:rsidR="004E23F1" w:rsidRPr="00A245E9" w:rsidRDefault="004E23F1" w:rsidP="004E23F1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lastRenderedPageBreak/>
        <w:t>essere a conoscenza di non essere sottoposto a procedimenti penali;</w:t>
      </w:r>
    </w:p>
    <w:p w:rsidR="004E23F1" w:rsidRDefault="004E23F1" w:rsidP="004E23F1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essere in possesso del requisito della particolare e comprovata specializzazione strettamente correlata al conten</w:t>
      </w:r>
      <w:r>
        <w:rPr>
          <w:rFonts w:ascii="Arial" w:hAnsi="Arial" w:cs="Arial"/>
          <w:sz w:val="22"/>
          <w:szCs w:val="22"/>
        </w:rPr>
        <w:t>uto della prestazione richiesta</w:t>
      </w:r>
    </w:p>
    <w:p w:rsidR="004E23F1" w:rsidRDefault="004E23F1" w:rsidP="004E23F1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possedere adeguate </w:t>
      </w:r>
      <w:r w:rsidRPr="00A245E9">
        <w:rPr>
          <w:rFonts w:ascii="Arial" w:hAnsi="Arial" w:cs="Arial"/>
          <w:sz w:val="22"/>
          <w:szCs w:val="22"/>
        </w:rPr>
        <w:t>competenze</w:t>
      </w:r>
      <w:r>
        <w:rPr>
          <w:rFonts w:ascii="Arial" w:hAnsi="Arial" w:cs="Arial"/>
          <w:sz w:val="22"/>
          <w:szCs w:val="22"/>
        </w:rPr>
        <w:t>,</w:t>
      </w:r>
      <w:r w:rsidRPr="00A245E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anche non formali, di tipo informatico, </w:t>
      </w:r>
      <w:r w:rsidRPr="00A245E9">
        <w:rPr>
          <w:rFonts w:ascii="Arial" w:hAnsi="Arial" w:cs="Arial"/>
          <w:sz w:val="22"/>
          <w:szCs w:val="22"/>
        </w:rPr>
        <w:t>nell’utilizzo di Internet e della posta elettronica e di conoscenza dei principali</w:t>
      </w:r>
      <w:r>
        <w:rPr>
          <w:rFonts w:ascii="Arial" w:hAnsi="Arial" w:cs="Arial"/>
          <w:sz w:val="22"/>
          <w:szCs w:val="22"/>
        </w:rPr>
        <w:t xml:space="preserve"> strumenti di office automation</w:t>
      </w:r>
    </w:p>
    <w:p w:rsidR="004E23F1" w:rsidRPr="006423BA" w:rsidRDefault="004E23F1" w:rsidP="004E23F1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6423BA">
        <w:rPr>
          <w:rFonts w:ascii="Arial" w:hAnsi="Arial" w:cs="Arial"/>
          <w:sz w:val="22"/>
          <w:szCs w:val="22"/>
        </w:rPr>
        <w:t xml:space="preserve">aver preso visione </w:t>
      </w:r>
      <w:r>
        <w:rPr>
          <w:rFonts w:ascii="Arial" w:hAnsi="Arial" w:cs="Arial"/>
          <w:sz w:val="22"/>
          <w:szCs w:val="22"/>
        </w:rPr>
        <w:t>dell’Avviso</w:t>
      </w:r>
      <w:r w:rsidRPr="006423BA">
        <w:rPr>
          <w:rFonts w:ascii="Arial" w:hAnsi="Arial" w:cs="Arial"/>
          <w:sz w:val="22"/>
          <w:szCs w:val="22"/>
        </w:rPr>
        <w:t xml:space="preserve"> e di approvar</w:t>
      </w:r>
      <w:r>
        <w:rPr>
          <w:rFonts w:ascii="Arial" w:hAnsi="Arial" w:cs="Arial"/>
          <w:sz w:val="22"/>
          <w:szCs w:val="22"/>
        </w:rPr>
        <w:t>n</w:t>
      </w:r>
      <w:r w:rsidRPr="006423BA">
        <w:rPr>
          <w:rFonts w:ascii="Arial" w:hAnsi="Arial" w:cs="Arial"/>
          <w:sz w:val="22"/>
          <w:szCs w:val="22"/>
        </w:rPr>
        <w:t>e senza riserva ogni contenuto</w:t>
      </w:r>
      <w:r>
        <w:rPr>
          <w:rFonts w:ascii="Arial" w:hAnsi="Arial" w:cs="Arial"/>
          <w:sz w:val="22"/>
          <w:szCs w:val="22"/>
        </w:rPr>
        <w:t>.</w:t>
      </w:r>
    </w:p>
    <w:p w:rsidR="004E23F1" w:rsidRDefault="004E23F1" w:rsidP="004E23F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autoSpaceDE w:val="0"/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156DC6">
        <w:rPr>
          <w:rFonts w:ascii="Arial" w:hAnsi="Arial" w:cs="Arial"/>
          <w:b/>
          <w:bCs/>
          <w:i/>
          <w:iCs/>
          <w:sz w:val="22"/>
          <w:szCs w:val="22"/>
        </w:rPr>
        <w:t>DICHIARA</w:t>
      </w:r>
    </w:p>
    <w:p w:rsidR="004E23F1" w:rsidRPr="00156DC6" w:rsidRDefault="004E23F1" w:rsidP="004E23F1">
      <w:pPr>
        <w:autoSpaceDE w:val="0"/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4E23F1" w:rsidRDefault="004E23F1" w:rsidP="004E23F1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inoltre di essere in possesso dei  </w:t>
      </w:r>
      <w:r w:rsidRPr="009A6296">
        <w:rPr>
          <w:rFonts w:ascii="Arial" w:hAnsi="Arial" w:cs="Arial"/>
          <w:sz w:val="22"/>
          <w:szCs w:val="22"/>
        </w:rPr>
        <w:t xml:space="preserve">sotto elencati titoli </w:t>
      </w:r>
      <w:r>
        <w:rPr>
          <w:rFonts w:ascii="Arial" w:hAnsi="Arial" w:cs="Arial"/>
          <w:sz w:val="22"/>
          <w:szCs w:val="22"/>
        </w:rPr>
        <w:t>culturali, professionali e pubblicazioni previsti dall’art. 5 dell’Avviso:</w:t>
      </w:r>
    </w:p>
    <w:p w:rsidR="004E23F1" w:rsidRPr="001A44DE" w:rsidRDefault="004E23F1" w:rsidP="004E23F1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a.</w:t>
      </w:r>
      <w:r w:rsidRPr="00440476"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 xml:space="preserve">Dottorati di ricerca, Master universitari, Corsi di perfezionamento universitario </w:t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 xml:space="preserve">indicare </w:t>
      </w:r>
      <w:r w:rsidRPr="00BC3210">
        <w:rPr>
          <w:rFonts w:ascii="Arial" w:hAnsi="Arial" w:cs="Arial"/>
          <w:i/>
          <w:iCs/>
          <w:sz w:val="18"/>
          <w:szCs w:val="18"/>
        </w:rPr>
        <w:t>i titoli in maniera dettagliata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  <w:t xml:space="preserve">                       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4E23F1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BC3210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b.</w:t>
      </w:r>
      <w:r w:rsidRPr="009A6296"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 xml:space="preserve">Certificazioni informatiche e digitali (ECDL, MICROSOFT, Corso sull’uso didattico dei tablets, Corso sull’uso didattico delle LIM) , Corsi di perfezionamento sulla metodologia CLIL, Certificazioni universitarie in didattica dell’Italiano a stranieri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  <w:t xml:space="preserve">                       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BC3210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c.</w:t>
      </w:r>
      <w:r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 xml:space="preserve">Docenza in corsi Universitari (Corsi di Laurea, Master, Corsi di perfezionamento, ecc)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d.</w:t>
      </w:r>
      <w:r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 xml:space="preserve">Incarichi di Funzione Strumentale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e.</w:t>
      </w:r>
      <w:r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>Funzione di tutor scolastico di docenti neoassunti e/o la funzione di tutor di e-learning nei corsi di formazione per docenti neoassunti</w:t>
      </w:r>
      <w:r>
        <w:rPr>
          <w:rFonts w:ascii="Arial" w:hAnsi="Arial" w:cs="Arial"/>
          <w:sz w:val="22"/>
          <w:szCs w:val="22"/>
        </w:rPr>
        <w:t xml:space="preserve">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4E23F1" w:rsidRDefault="004E23F1" w:rsidP="004E23F1">
      <w:pPr>
        <w:autoSpaceDE w:val="0"/>
        <w:spacing w:line="276" w:lineRule="auto"/>
        <w:ind w:left="120" w:right="27"/>
        <w:jc w:val="both"/>
      </w:pP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f.</w:t>
      </w:r>
      <w:r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>Incarichi di docente/relatore in corsi di formazione, convegni, seminari, conferenze, rivolti al personale docente della scuola ed espressamente indirizzati all’approfondimento metodologico e didattico della tematica inerente il laboratorio formativo per cui si propone candidatura, organizzati da Università, INDIRE, ex IRRE, Uffici centrali o periferici del MIUR (USR), centri di ricerca e enti di formazione e associazioni accreditati dal MIUR o dalla Regione Toscana</w:t>
      </w:r>
      <w:r w:rsidRPr="00A245E9">
        <w:rPr>
          <w:rFonts w:ascii="Arial" w:hAnsi="Arial" w:cs="Arial"/>
          <w:sz w:val="22"/>
          <w:szCs w:val="22"/>
        </w:rPr>
        <w:t xml:space="preserve">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</w:p>
    <w:p w:rsidR="004E23F1" w:rsidRPr="00156DC6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4E23F1" w:rsidRPr="009A6296" w:rsidRDefault="004E23F1" w:rsidP="004E23F1">
      <w:pPr>
        <w:autoSpaceDE w:val="0"/>
        <w:spacing w:line="276" w:lineRule="auto"/>
        <w:ind w:left="120" w:right="27"/>
        <w:jc w:val="right"/>
        <w:rPr>
          <w:rFonts w:ascii="Arial" w:hAnsi="Arial" w:cs="Arial"/>
          <w:sz w:val="22"/>
          <w:szCs w:val="22"/>
          <w:u w:val="single"/>
        </w:rPr>
      </w:pP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g.</w:t>
      </w:r>
      <w:r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>Per incarichi documentabili di docente/relatore in corsi di formazione, convegni, seminari, conferenze  rivolti al personale docente della scuola, organizzati da Università, INDIRE, ex IRRE, Uffici centrali o periferici del MIUR (USR), centri di ricerca e enti di formazione e associazioni accreditati dal MIUR o dalla Regione Toscana</w:t>
      </w:r>
      <w:r w:rsidRPr="00A245E9">
        <w:rPr>
          <w:rFonts w:ascii="Arial" w:hAnsi="Arial" w:cs="Arial"/>
          <w:sz w:val="22"/>
          <w:szCs w:val="22"/>
        </w:rPr>
        <w:t xml:space="preserve">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4E23F1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156DC6">
        <w:rPr>
          <w:rFonts w:ascii="Arial" w:hAnsi="Arial" w:cs="Arial"/>
          <w:sz w:val="22"/>
          <w:szCs w:val="22"/>
        </w:rPr>
        <w:t xml:space="preserve"> _________________________________________________________________________________</w:t>
      </w: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456348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156DC6">
        <w:rPr>
          <w:rFonts w:ascii="Arial" w:hAnsi="Arial" w:cs="Arial"/>
          <w:b/>
          <w:bCs/>
          <w:sz w:val="22"/>
          <w:szCs w:val="22"/>
        </w:rPr>
        <w:lastRenderedPageBreak/>
        <w:t xml:space="preserve">h. Pubblicazioni cartacee o multimediali e contenuti didattici cartacei o digitali che affrontino argomenti inerenti la tematica  del laboratorio formativo per cui si propone candidatura 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</w:p>
    <w:p w:rsidR="004E23F1" w:rsidRPr="00156DC6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156DC6">
        <w:rPr>
          <w:rFonts w:ascii="Arial" w:hAnsi="Arial" w:cs="Arial"/>
          <w:b/>
          <w:bCs/>
          <w:sz w:val="22"/>
          <w:szCs w:val="22"/>
        </w:rPr>
        <w:t xml:space="preserve">i. Altre pubblicazioni cartacee o multimediali e contenuti didattici cartacei o digitali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</w:p>
    <w:p w:rsidR="004E23F1" w:rsidRPr="00156DC6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4E23F1" w:rsidRPr="00617565" w:rsidRDefault="004E23F1" w:rsidP="004E23F1">
      <w:pPr>
        <w:autoSpaceDE w:val="0"/>
        <w:rPr>
          <w:rFonts w:ascii="Verdana" w:hAnsi="Verdana" w:cs="Verdana"/>
          <w:b/>
          <w:bCs/>
          <w:sz w:val="20"/>
          <w:szCs w:val="20"/>
          <w:u w:val="single"/>
        </w:rPr>
      </w:pPr>
    </w:p>
    <w:p w:rsidR="004E23F1" w:rsidRPr="00742848" w:rsidRDefault="004E23F1" w:rsidP="004E23F1">
      <w:pPr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 xml:space="preserve">Come previsto dall’Avviso, allega: </w:t>
      </w:r>
    </w:p>
    <w:p w:rsidR="004E23F1" w:rsidRPr="00742848" w:rsidRDefault="004E23F1" w:rsidP="004E23F1">
      <w:pPr>
        <w:numPr>
          <w:ilvl w:val="0"/>
          <w:numId w:val="34"/>
        </w:numPr>
        <w:tabs>
          <w:tab w:val="clear" w:pos="1800"/>
          <w:tab w:val="num" w:pos="720"/>
        </w:tabs>
        <w:autoSpaceDE w:val="0"/>
        <w:ind w:hanging="156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>CV formato europeo sottoscritto</w:t>
      </w:r>
    </w:p>
    <w:p w:rsidR="004E23F1" w:rsidRPr="00742848" w:rsidRDefault="004E23F1" w:rsidP="004E23F1">
      <w:pPr>
        <w:numPr>
          <w:ilvl w:val="0"/>
          <w:numId w:val="34"/>
        </w:numPr>
        <w:tabs>
          <w:tab w:val="left" w:pos="720"/>
        </w:tabs>
        <w:suppressAutoHyphens/>
        <w:autoSpaceDE w:val="0"/>
        <w:ind w:hanging="156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color w:val="000000"/>
          <w:sz w:val="22"/>
          <w:szCs w:val="22"/>
        </w:rPr>
        <w:t>Copia di un documento di identità valido</w:t>
      </w:r>
    </w:p>
    <w:p w:rsidR="004E23F1" w:rsidRPr="00742848" w:rsidRDefault="004E23F1" w:rsidP="004E23F1">
      <w:pPr>
        <w:autoSpaceDE w:val="0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 xml:space="preserve">Elegge come domicilio per le comunicazioni inerenti </w:t>
      </w:r>
      <w:r>
        <w:rPr>
          <w:rFonts w:ascii="Arial" w:hAnsi="Arial" w:cs="Arial"/>
          <w:sz w:val="22"/>
          <w:szCs w:val="22"/>
        </w:rPr>
        <w:t>la selezione</w:t>
      </w:r>
      <w:r w:rsidRPr="00742848">
        <w:rPr>
          <w:rFonts w:ascii="Arial" w:hAnsi="Arial" w:cs="Arial"/>
          <w:sz w:val="22"/>
          <w:szCs w:val="22"/>
        </w:rPr>
        <w:t>:</w:t>
      </w:r>
    </w:p>
    <w:p w:rsidR="004E23F1" w:rsidRPr="00742848" w:rsidRDefault="004E23F1" w:rsidP="004E23F1">
      <w:pPr>
        <w:autoSpaceDE w:val="0"/>
        <w:rPr>
          <w:rFonts w:ascii="Arial" w:hAnsi="Arial" w:cs="Arial"/>
          <w:sz w:val="22"/>
          <w:szCs w:val="22"/>
        </w:rPr>
      </w:pPr>
    </w:p>
    <w:p w:rsidR="004E23F1" w:rsidRPr="00742848" w:rsidRDefault="004E23F1" w:rsidP="004E23F1">
      <w:pPr>
        <w:numPr>
          <w:ilvl w:val="0"/>
          <w:numId w:val="23"/>
        </w:numPr>
        <w:tabs>
          <w:tab w:val="left" w:pos="720"/>
        </w:tabs>
        <w:suppressAutoHyphens/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>residenza</w:t>
      </w:r>
    </w:p>
    <w:p w:rsidR="004E23F1" w:rsidRPr="00742848" w:rsidRDefault="004E23F1" w:rsidP="004E23F1">
      <w:pPr>
        <w:suppressAutoHyphens/>
        <w:autoSpaceDE w:val="0"/>
        <w:ind w:left="360"/>
        <w:rPr>
          <w:rFonts w:ascii="Arial" w:hAnsi="Arial" w:cs="Arial"/>
          <w:sz w:val="22"/>
          <w:szCs w:val="22"/>
        </w:rPr>
      </w:pPr>
    </w:p>
    <w:p w:rsidR="004E23F1" w:rsidRPr="00742848" w:rsidRDefault="004E23F1" w:rsidP="004E23F1">
      <w:pPr>
        <w:numPr>
          <w:ilvl w:val="0"/>
          <w:numId w:val="23"/>
        </w:numPr>
        <w:tabs>
          <w:tab w:val="left" w:pos="720"/>
        </w:tabs>
        <w:suppressAutoHyphens/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>altra dimora: ____________________________________________________</w:t>
      </w:r>
    </w:p>
    <w:p w:rsidR="004E23F1" w:rsidRPr="00742848" w:rsidRDefault="004E23F1" w:rsidP="004E23F1">
      <w:pPr>
        <w:autoSpaceDE w:val="0"/>
        <w:rPr>
          <w:rFonts w:ascii="Arial" w:hAnsi="Arial" w:cs="Arial"/>
          <w:sz w:val="22"/>
          <w:szCs w:val="22"/>
        </w:rPr>
      </w:pPr>
    </w:p>
    <w:p w:rsidR="004E23F1" w:rsidRPr="001D2161" w:rsidRDefault="004E23F1" w:rsidP="004E23F1">
      <w:pPr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ab/>
      </w:r>
      <w:r w:rsidRPr="00742848">
        <w:rPr>
          <w:rFonts w:ascii="Arial" w:hAnsi="Arial" w:cs="Arial"/>
          <w:sz w:val="22"/>
          <w:szCs w:val="22"/>
        </w:rPr>
        <w:tab/>
      </w: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Il/la sottoscritto/a </w:t>
      </w:r>
      <w:r>
        <w:rPr>
          <w:rFonts w:ascii="Arial" w:hAnsi="Arial" w:cs="Arial"/>
          <w:sz w:val="22"/>
          <w:szCs w:val="22"/>
        </w:rPr>
        <w:t>_____________________</w:t>
      </w:r>
      <w:r w:rsidRPr="00DC3F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DC3F60">
        <w:rPr>
          <w:rFonts w:ascii="Arial" w:hAnsi="Arial" w:cs="Arial"/>
          <w:sz w:val="22"/>
          <w:szCs w:val="22"/>
        </w:rPr>
        <w:t xml:space="preserve">con la presente, ai sensi degli articoli 13 e 23 del D.Lgs. 196/2003 (di seguito indicato come “Codice Privacy”) e successive modificazioni ed integrazioni, </w:t>
      </w:r>
    </w:p>
    <w:p w:rsidR="004E23F1" w:rsidRDefault="004E23F1" w:rsidP="004E23F1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>AUTORIZZA</w:t>
      </w: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L’Istituto _____________ </w:t>
      </w:r>
      <w:r w:rsidRPr="00DC3F60">
        <w:rPr>
          <w:rFonts w:ascii="Arial" w:hAnsi="Arial" w:cs="Arial"/>
          <w:sz w:val="22"/>
          <w:szCs w:val="22"/>
        </w:rPr>
        <w:t xml:space="preserve">al trattamento, anche con l’ausilio di mezzi informatici e telematici, dei dati personali forniti dal sottoscritto; prende inoltre atto che, ai sensi del “Codice Privacy”, titolare del trattamento dei dati è </w:t>
      </w:r>
      <w:r>
        <w:rPr>
          <w:rFonts w:ascii="Arial" w:hAnsi="Arial" w:cs="Arial"/>
          <w:sz w:val="22"/>
          <w:szCs w:val="22"/>
        </w:rPr>
        <w:t>l’Istituto</w:t>
      </w:r>
      <w:r w:rsidRPr="00DC3F60">
        <w:rPr>
          <w:rFonts w:ascii="Arial" w:hAnsi="Arial" w:cs="Arial"/>
          <w:sz w:val="22"/>
          <w:szCs w:val="22"/>
        </w:rPr>
        <w:t xml:space="preserve"> sopra citat</w:t>
      </w:r>
      <w:r>
        <w:rPr>
          <w:rFonts w:ascii="Arial" w:hAnsi="Arial" w:cs="Arial"/>
          <w:sz w:val="22"/>
          <w:szCs w:val="22"/>
        </w:rPr>
        <w:t>o</w:t>
      </w:r>
      <w:r w:rsidRPr="00DC3F60">
        <w:rPr>
          <w:rFonts w:ascii="Arial" w:hAnsi="Arial" w:cs="Arial"/>
          <w:sz w:val="22"/>
          <w:szCs w:val="22"/>
        </w:rPr>
        <w:t xml:space="preserve">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 </w:t>
      </w: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E23F1" w:rsidRPr="00DC3F60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Luogo e data </w:t>
      </w:r>
      <w:r>
        <w:rPr>
          <w:rFonts w:ascii="Arial" w:hAnsi="Arial" w:cs="Arial"/>
          <w:sz w:val="22"/>
          <w:szCs w:val="22"/>
        </w:rPr>
        <w:t>………………………………..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DC3F60">
        <w:rPr>
          <w:rFonts w:ascii="Arial" w:hAnsi="Arial" w:cs="Arial"/>
          <w:sz w:val="22"/>
          <w:szCs w:val="22"/>
        </w:rPr>
        <w:t xml:space="preserve">Firma </w:t>
      </w:r>
      <w:r>
        <w:rPr>
          <w:rFonts w:ascii="Arial" w:hAnsi="Arial" w:cs="Arial"/>
          <w:sz w:val="22"/>
          <w:szCs w:val="22"/>
        </w:rPr>
        <w:t>………………………………..</w:t>
      </w:r>
    </w:p>
    <w:p w:rsidR="004E23F1" w:rsidRPr="00742848" w:rsidRDefault="004E23F1" w:rsidP="004E23F1">
      <w:pPr>
        <w:autoSpaceDE w:val="0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4E23F1" w:rsidRPr="00DC3F60" w:rsidRDefault="004E23F1" w:rsidP="004E23F1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C3F60">
        <w:rPr>
          <w:rFonts w:ascii="Arial" w:hAnsi="Arial" w:cs="Arial"/>
          <w:b/>
          <w:bCs/>
          <w:sz w:val="20"/>
          <w:szCs w:val="20"/>
        </w:rPr>
        <w:t>LIBERATORIA PER LA PUBBLICAZIONE SUL SITO INTERNET DEDICATO ALLA</w:t>
      </w:r>
      <w:r w:rsidRPr="00DC3F60">
        <w:rPr>
          <w:rFonts w:ascii="Arial" w:hAnsi="Arial" w:cs="Arial"/>
          <w:b/>
          <w:bCs/>
          <w:sz w:val="20"/>
          <w:szCs w:val="20"/>
          <w:lang w:eastAsia="en-US"/>
        </w:rPr>
        <w:t xml:space="preserve"> FORMAZIONE DEL PERSONALE DOCENTE NEOASSUNTO DELLA REGIONE TOSCANA PER L’A.S.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>2015/2016</w:t>
      </w:r>
    </w:p>
    <w:p w:rsidR="004E23F1" w:rsidRPr="00DC3F60" w:rsidRDefault="004E23F1" w:rsidP="004E23F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Il/la sottoscritto/a 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in  </w:t>
      </w:r>
      <w:r w:rsidRPr="00DC3F60">
        <w:rPr>
          <w:rFonts w:ascii="Arial" w:hAnsi="Arial" w:cs="Arial"/>
          <w:sz w:val="20"/>
          <w:szCs w:val="20"/>
        </w:rPr>
        <w:t>qualità di …</w:t>
      </w:r>
      <w:r>
        <w:rPr>
          <w:rFonts w:ascii="Arial" w:hAnsi="Arial" w:cs="Arial"/>
          <w:sz w:val="20"/>
          <w:szCs w:val="20"/>
        </w:rPr>
        <w:t>……………………………….……………</w:t>
      </w:r>
    </w:p>
    <w:p w:rsidR="004E23F1" w:rsidRPr="00DC3F60" w:rsidRDefault="004E23F1" w:rsidP="004E23F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E23F1" w:rsidRDefault="004E23F1" w:rsidP="004E23F1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DICHIARA</w:t>
      </w:r>
    </w:p>
    <w:p w:rsidR="004E23F1" w:rsidRPr="00DC3F60" w:rsidRDefault="004E23F1" w:rsidP="004E23F1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4E23F1" w:rsidRPr="00DC3F60" w:rsidRDefault="004E23F1" w:rsidP="004E23F1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di aver realizzato il materiale allegato alla presente o comunque di esserne il legittimo proprietario;</w:t>
      </w:r>
    </w:p>
    <w:p w:rsidR="004E23F1" w:rsidRPr="00DC3F60" w:rsidRDefault="004E23F1" w:rsidP="004E23F1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di aver chiesto e ricevuto dichiarazione liberatoria dalle persone che appaiono visivamente nel materiale;</w:t>
      </w:r>
    </w:p>
    <w:p w:rsidR="004E23F1" w:rsidRPr="00DC3F60" w:rsidRDefault="004E23F1" w:rsidP="004E23F1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che nel materiale non sono presenti minori di anni 18; </w:t>
      </w:r>
    </w:p>
    <w:p w:rsidR="004E23F1" w:rsidRPr="00DC3F60" w:rsidRDefault="004E23F1" w:rsidP="004E23F1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di autorizzare la redazione del sito alla pubblicazione del materiale nelle forme che la stessa riterrà più idonee allo spazio da utilizzare; </w:t>
      </w:r>
    </w:p>
    <w:p w:rsidR="004E23F1" w:rsidRPr="00DC3F60" w:rsidRDefault="004E23F1" w:rsidP="004E23F1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di essere consapevole dell’uso che la redazione potrebbe fare del materiale; </w:t>
      </w:r>
    </w:p>
    <w:p w:rsidR="004E23F1" w:rsidRPr="00DC3F60" w:rsidRDefault="004E23F1" w:rsidP="004E23F1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di essere consapevole che la redazione potrà utilizzare o meno a proprio insindacabile giudizio il materiale pervenuto senza la corresponsione di alcun compenso o rimborso spese per esso. </w:t>
      </w:r>
    </w:p>
    <w:p w:rsidR="004E23F1" w:rsidRPr="00DC3F60" w:rsidRDefault="004E23F1" w:rsidP="004E23F1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4E23F1" w:rsidRDefault="004E23F1" w:rsidP="004E23F1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Il sottoscritto riconosce che tutte le informazioni, i dati, le fotografie, le immagini allegate rientrano nella sola ed esclusiva responsabilità delle persone dalle quali tali contenuti provengono. A tal proposito dichiara e garantisce di tenere indenne e manlevare la redazione del sito internet dedicato alla</w:t>
      </w:r>
      <w:r w:rsidRPr="00DC3F60">
        <w:rPr>
          <w:rFonts w:ascii="Arial" w:hAnsi="Arial" w:cs="Arial"/>
          <w:sz w:val="20"/>
          <w:szCs w:val="20"/>
          <w:lang w:eastAsia="en-US"/>
        </w:rPr>
        <w:t xml:space="preserve"> formazione del personale docente neoassunto della </w:t>
      </w:r>
      <w:r>
        <w:rPr>
          <w:rFonts w:ascii="Arial" w:hAnsi="Arial" w:cs="Arial"/>
          <w:sz w:val="20"/>
          <w:szCs w:val="20"/>
          <w:lang w:eastAsia="en-US"/>
        </w:rPr>
        <w:t>R</w:t>
      </w:r>
      <w:r w:rsidRPr="00DC3F60">
        <w:rPr>
          <w:rFonts w:ascii="Arial" w:hAnsi="Arial" w:cs="Arial"/>
          <w:sz w:val="20"/>
          <w:szCs w:val="20"/>
          <w:lang w:eastAsia="en-US"/>
        </w:rPr>
        <w:t xml:space="preserve">egione Toscana per l’a.s. </w:t>
      </w:r>
      <w:r>
        <w:rPr>
          <w:rFonts w:ascii="Arial" w:hAnsi="Arial" w:cs="Arial"/>
          <w:sz w:val="20"/>
          <w:szCs w:val="20"/>
          <w:lang w:eastAsia="en-US"/>
        </w:rPr>
        <w:t>2015/2016</w:t>
      </w:r>
      <w:r w:rsidRPr="00DC3F60">
        <w:rPr>
          <w:rFonts w:ascii="Arial" w:hAnsi="Arial" w:cs="Arial"/>
          <w:sz w:val="20"/>
          <w:szCs w:val="20"/>
        </w:rPr>
        <w:t xml:space="preserve">, nonché i soggetti ad essa collegati o da essa controllati, i suoi rappresentanti, dipendenti nonché qualsivoglia suo partner da qualsiasi obbligo risarcitorio, incluse le ragionevoli spese legali, che possano derivare dai contenuti trasmessi o inviati dal sottoscritto, da una violazione delle norme che ne regolamentano l'uso, e da una violazione dei diritti di terzi. </w:t>
      </w:r>
    </w:p>
    <w:p w:rsidR="004E23F1" w:rsidRPr="00DC3F60" w:rsidRDefault="004E23F1" w:rsidP="004E23F1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4E23F1" w:rsidRDefault="004E23F1" w:rsidP="004E23F1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DICHIARA INOLTRE</w:t>
      </w:r>
    </w:p>
    <w:p w:rsidR="004E23F1" w:rsidRPr="00DC3F60" w:rsidRDefault="004E23F1" w:rsidP="004E23F1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4E23F1" w:rsidRPr="00DC3F60" w:rsidRDefault="004E23F1" w:rsidP="004E23F1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di non avere nulla a pretendere, a nessun titolo e per qualsiasi ragione, a fronte dell’utilizzo dell’uso dell’immagine del sottoscritto. Inoltre, con la presente, il/la sottoscritto/a vieta l’uso delle immagini a scopo commerciale, nonché qualsiasi uso in contesti che pregiudichino la dignità personale ed il decoro del/dei soggetti fotografato/i o ripreso/i. La posa e l'utilizzo delle immagini sono da considerarsi effettuate in forma gratuita. La presente liberatoria si intende valevole, salvo successiva esplicita richiesta da parte del/la firmatario/a per l’intero periodo corrispondente al ciclo formativo in corso all’atto della compilazione</w:t>
      </w:r>
    </w:p>
    <w:p w:rsidR="004E23F1" w:rsidRPr="00DC3F60" w:rsidRDefault="004E23F1" w:rsidP="004E23F1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Si allegano alla presente liberatoria: </w:t>
      </w:r>
    </w:p>
    <w:p w:rsidR="004E23F1" w:rsidRPr="00DC3F60" w:rsidRDefault="004E23F1" w:rsidP="004E23F1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>C</w:t>
      </w:r>
      <w:r w:rsidRPr="00DC3F60">
        <w:rPr>
          <w:rFonts w:ascii="Arial" w:hAnsi="Arial" w:cs="Arial"/>
          <w:sz w:val="20"/>
          <w:szCs w:val="20"/>
        </w:rPr>
        <w:t>onsenso al trattamento dei dati personali ex art. 13 D.lgs. 196/2003 firmat</w:t>
      </w:r>
      <w:r>
        <w:rPr>
          <w:rFonts w:ascii="Arial" w:hAnsi="Arial" w:cs="Arial"/>
          <w:sz w:val="20"/>
          <w:szCs w:val="20"/>
        </w:rPr>
        <w:t>o</w:t>
      </w:r>
      <w:r w:rsidRPr="00DC3F60">
        <w:rPr>
          <w:rFonts w:ascii="Arial" w:hAnsi="Arial" w:cs="Arial"/>
          <w:sz w:val="20"/>
          <w:szCs w:val="20"/>
        </w:rPr>
        <w:t xml:space="preserve"> </w:t>
      </w:r>
    </w:p>
    <w:p w:rsidR="004E23F1" w:rsidRDefault="004E23F1" w:rsidP="004E23F1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2. ………………………………………………………………………….. …………………………………. </w:t>
      </w:r>
    </w:p>
    <w:p w:rsidR="004E23F1" w:rsidRPr="00DC3F60" w:rsidRDefault="004E23F1" w:rsidP="004E23F1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3. ………………………………………………………………………….. …………………………………. </w:t>
      </w:r>
    </w:p>
    <w:p w:rsidR="004E23F1" w:rsidRPr="00DC3F60" w:rsidRDefault="004E23F1" w:rsidP="004E23F1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4. ………………………………………………………………………….. ………………………………….</w:t>
      </w:r>
    </w:p>
    <w:p w:rsidR="004E23F1" w:rsidRPr="00DC3F60" w:rsidRDefault="004E23F1" w:rsidP="004E23F1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5. ………………………………………………………………………….. ………………………………….</w:t>
      </w: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E23F1" w:rsidRPr="00DC3F60" w:rsidRDefault="004E23F1" w:rsidP="004E23F1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Data : </w:t>
      </w:r>
      <w:r>
        <w:rPr>
          <w:rFonts w:ascii="Arial" w:hAnsi="Arial" w:cs="Arial"/>
          <w:sz w:val="20"/>
          <w:szCs w:val="20"/>
        </w:rPr>
        <w:t>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C3F60">
        <w:rPr>
          <w:rFonts w:ascii="Arial" w:hAnsi="Arial" w:cs="Arial"/>
          <w:sz w:val="20"/>
          <w:szCs w:val="20"/>
        </w:rPr>
        <w:t xml:space="preserve">Firma : </w:t>
      </w:r>
      <w:r>
        <w:rPr>
          <w:rFonts w:ascii="Arial" w:hAnsi="Arial" w:cs="Arial"/>
          <w:sz w:val="20"/>
          <w:szCs w:val="20"/>
        </w:rPr>
        <w:t>………………………………………..</w:t>
      </w:r>
    </w:p>
    <w:p w:rsidR="004E23F1" w:rsidRDefault="004E23F1" w:rsidP="004E23F1">
      <w:pPr>
        <w:spacing w:line="276" w:lineRule="auto"/>
        <w:jc w:val="center"/>
      </w:pP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E23F1" w:rsidRPr="00DC3F60" w:rsidRDefault="004E23F1" w:rsidP="004E23F1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DC3F60">
        <w:rPr>
          <w:rFonts w:ascii="Arial" w:hAnsi="Arial" w:cs="Arial"/>
          <w:b/>
          <w:bCs/>
          <w:sz w:val="20"/>
          <w:szCs w:val="20"/>
        </w:rPr>
        <w:t>CONSENSO AL TRATTAMENTO DEI DATI PERSONALI</w:t>
      </w:r>
    </w:p>
    <w:p w:rsidR="004E23F1" w:rsidRPr="00DC3F60" w:rsidRDefault="004E23F1" w:rsidP="004E23F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E23F1" w:rsidRPr="00DC3F60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Il/la sottoscritto/a </w:t>
      </w:r>
      <w:r>
        <w:rPr>
          <w:rFonts w:ascii="Arial" w:hAnsi="Arial" w:cs="Arial"/>
          <w:sz w:val="22"/>
          <w:szCs w:val="22"/>
        </w:rPr>
        <w:t>………………………………..</w:t>
      </w:r>
      <w:r w:rsidRPr="00DC3F60">
        <w:rPr>
          <w:rFonts w:ascii="Arial" w:hAnsi="Arial" w:cs="Arial"/>
          <w:sz w:val="22"/>
          <w:szCs w:val="22"/>
        </w:rPr>
        <w:t xml:space="preserve"> nato/a </w:t>
      </w:r>
      <w:r>
        <w:rPr>
          <w:rFonts w:ascii="Arial" w:hAnsi="Arial" w:cs="Arial"/>
          <w:sz w:val="22"/>
          <w:szCs w:val="22"/>
        </w:rPr>
        <w:t>………………………………..</w:t>
      </w:r>
      <w:r w:rsidRPr="00DC3F60">
        <w:rPr>
          <w:rFonts w:ascii="Arial" w:hAnsi="Arial" w:cs="Arial"/>
          <w:sz w:val="22"/>
          <w:szCs w:val="22"/>
        </w:rPr>
        <w:t xml:space="preserve"> il </w:t>
      </w:r>
      <w:r>
        <w:rPr>
          <w:rFonts w:ascii="Arial" w:hAnsi="Arial" w:cs="Arial"/>
          <w:sz w:val="22"/>
          <w:szCs w:val="22"/>
        </w:rPr>
        <w:t>………………………………..</w:t>
      </w:r>
      <w:r w:rsidRPr="00DC3F60">
        <w:rPr>
          <w:rFonts w:ascii="Arial" w:hAnsi="Arial" w:cs="Arial"/>
          <w:sz w:val="22"/>
          <w:szCs w:val="22"/>
        </w:rPr>
        <w:t xml:space="preserve"> C.F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  <w:r w:rsidRPr="00DC3F60">
        <w:rPr>
          <w:rFonts w:ascii="Arial" w:hAnsi="Arial" w:cs="Arial"/>
          <w:sz w:val="22"/>
          <w:szCs w:val="22"/>
        </w:rPr>
        <w:t xml:space="preserve"> </w:t>
      </w: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con la presente, ai sensi degli articoli 13 e 23 del D.Lgs. 196/2003 (di seguito indicato come “Codice Privacy”) e successive modificazioni ed integrazioni, </w:t>
      </w:r>
    </w:p>
    <w:p w:rsidR="004E23F1" w:rsidRDefault="004E23F1" w:rsidP="004E23F1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>AUTORIZZA</w:t>
      </w: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L’Istituto ………………………………..</w:t>
      </w:r>
      <w:r w:rsidRPr="00DC3F60">
        <w:rPr>
          <w:rFonts w:ascii="Arial" w:hAnsi="Arial" w:cs="Arial"/>
          <w:sz w:val="22"/>
          <w:szCs w:val="22"/>
        </w:rPr>
        <w:t xml:space="preserve"> al trattamento, anche con l’ausilio di mezzi informatici e telematici, dei dati personali forniti dal sottoscritto; prende inoltre atto che, ai sensi del “Codice Privacy”, titolare del trattamento dei dati è </w:t>
      </w:r>
      <w:r>
        <w:rPr>
          <w:rFonts w:ascii="Arial" w:hAnsi="Arial" w:cs="Arial"/>
          <w:sz w:val="22"/>
          <w:szCs w:val="22"/>
        </w:rPr>
        <w:t>l’Istituto</w:t>
      </w:r>
      <w:r w:rsidRPr="00DC3F60">
        <w:rPr>
          <w:rFonts w:ascii="Arial" w:hAnsi="Arial" w:cs="Arial"/>
          <w:sz w:val="22"/>
          <w:szCs w:val="22"/>
        </w:rPr>
        <w:t xml:space="preserve"> sopra citat</w:t>
      </w:r>
      <w:r>
        <w:rPr>
          <w:rFonts w:ascii="Arial" w:hAnsi="Arial" w:cs="Arial"/>
          <w:sz w:val="22"/>
          <w:szCs w:val="22"/>
        </w:rPr>
        <w:t>o</w:t>
      </w:r>
      <w:r w:rsidRPr="00DC3F60">
        <w:rPr>
          <w:rFonts w:ascii="Arial" w:hAnsi="Arial" w:cs="Arial"/>
          <w:sz w:val="22"/>
          <w:szCs w:val="22"/>
        </w:rPr>
        <w:t xml:space="preserve">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 </w:t>
      </w: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Luogo e data </w:t>
      </w:r>
      <w:r>
        <w:rPr>
          <w:rFonts w:ascii="Arial" w:hAnsi="Arial" w:cs="Arial"/>
          <w:sz w:val="22"/>
          <w:szCs w:val="22"/>
        </w:rPr>
        <w:t>………………………………..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DC3F60">
        <w:rPr>
          <w:rFonts w:ascii="Arial" w:hAnsi="Arial" w:cs="Arial"/>
          <w:sz w:val="22"/>
          <w:szCs w:val="22"/>
        </w:rPr>
        <w:t xml:space="preserve">Firma </w:t>
      </w:r>
      <w:r>
        <w:rPr>
          <w:rFonts w:ascii="Arial" w:hAnsi="Arial" w:cs="Arial"/>
          <w:sz w:val="22"/>
          <w:szCs w:val="22"/>
        </w:rPr>
        <w:t>………………………………..</w:t>
      </w: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F8A" w:rsidRPr="004E23F1" w:rsidRDefault="00305F8A" w:rsidP="004E23F1">
      <w:pPr>
        <w:rPr>
          <w:szCs w:val="22"/>
        </w:rPr>
      </w:pPr>
    </w:p>
    <w:sectPr w:rsidR="00305F8A" w:rsidRPr="004E23F1" w:rsidSect="00094E2C">
      <w:headerReference w:type="default" r:id="rId7"/>
      <w:pgSz w:w="11907" w:h="16840" w:code="9"/>
      <w:pgMar w:top="1078" w:right="507" w:bottom="1618" w:left="4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6B2" w:rsidRDefault="008276B2">
      <w:r>
        <w:separator/>
      </w:r>
    </w:p>
  </w:endnote>
  <w:endnote w:type="continuationSeparator" w:id="1">
    <w:p w:rsidR="008276B2" w:rsidRDefault="00827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6B2" w:rsidRDefault="008276B2">
      <w:r>
        <w:separator/>
      </w:r>
    </w:p>
  </w:footnote>
  <w:footnote w:type="continuationSeparator" w:id="1">
    <w:p w:rsidR="008276B2" w:rsidRDefault="008276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94" w:type="pct"/>
      <w:tblInd w:w="2" w:type="dxa"/>
      <w:tblCellMar>
        <w:left w:w="70" w:type="dxa"/>
        <w:right w:w="70" w:type="dxa"/>
      </w:tblCellMar>
      <w:tblLook w:val="0000"/>
    </w:tblPr>
    <w:tblGrid>
      <w:gridCol w:w="11268"/>
    </w:tblGrid>
    <w:tr w:rsidR="0053405B" w:rsidTr="00C05A5C">
      <w:trPr>
        <w:trHeight w:val="1076"/>
      </w:trPr>
      <w:tc>
        <w:tcPr>
          <w:tcW w:w="5000" w:type="pct"/>
        </w:tcPr>
        <w:p w:rsidR="0053405B" w:rsidRPr="00293351" w:rsidRDefault="0053405B" w:rsidP="002B33D1">
          <w:pPr>
            <w:pStyle w:val="Titolo1"/>
            <w:spacing w:before="0"/>
            <w:rPr>
              <w:rFonts w:ascii="Kunstler Script" w:hAnsi="Kunstler Script" w:cs="Kunstler Script"/>
              <w:sz w:val="44"/>
              <w:szCs w:val="44"/>
            </w:rPr>
          </w:pPr>
          <w:r>
            <w:rPr>
              <w:rFonts w:ascii="Kunstler Script" w:hAnsi="Kunstler Script" w:cs="Kunstler Script"/>
              <w:noProof/>
              <w:sz w:val="44"/>
              <w:szCs w:val="44"/>
            </w:rPr>
            <w:drawing>
              <wp:inline distT="0" distB="0" distL="0" distR="0">
                <wp:extent cx="2962275" cy="1209675"/>
                <wp:effectExtent l="19050" t="0" r="9525" b="0"/>
                <wp:docPr id="1" name="Immagine 1" descr="LogoUsrDGtoscanaGifLow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UsrDGtoscanaGifLow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 t="-455" r="-43" b="-9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62275" cy="1209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cs="Times New Roman"/>
              <w:noProof/>
            </w:rPr>
            <w:drawing>
              <wp:inline distT="0" distB="0" distL="0" distR="0">
                <wp:extent cx="4019550" cy="704850"/>
                <wp:effectExtent l="19050" t="0" r="0" b="0"/>
                <wp:docPr id="2" name="Immagine 0" descr="carta da lettere isis approvata copia.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carta da lettere isis approvata copia.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19550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3405B" w:rsidRPr="00573D71" w:rsidRDefault="0053405B" w:rsidP="00094E2C">
    <w:pPr>
      <w:pStyle w:val="Intestazione"/>
      <w:ind w:right="-213"/>
      <w:rPr>
        <w:rFonts w:ascii="Verdana" w:eastAsia="Arial Unicode MS" w:hAnsi="Verdana" w:cs="Verdana"/>
        <w:b/>
        <w:bCs/>
        <w:i/>
        <w:iCs/>
        <w:color w:val="946614"/>
        <w:sz w:val="20"/>
        <w:szCs w:val="20"/>
      </w:rPr>
    </w:pPr>
    <w:r>
      <w:rPr>
        <w:rFonts w:ascii="Verdana" w:eastAsia="Arial Unicode MS" w:hAnsi="Verdana" w:cs="Verdana"/>
        <w:b/>
        <w:bCs/>
        <w:i/>
        <w:iCs/>
        <w:color w:val="946614"/>
        <w:sz w:val="20"/>
        <w:szCs w:val="20"/>
      </w:rPr>
      <w:t xml:space="preserve">                                                                      </w:t>
    </w:r>
    <w:r w:rsidRPr="00573D71">
      <w:rPr>
        <w:rFonts w:ascii="Verdana" w:eastAsia="Arial Unicode MS" w:hAnsi="Verdana" w:cs="Verdana"/>
        <w:b/>
        <w:bCs/>
        <w:i/>
        <w:iCs/>
        <w:color w:val="946614"/>
        <w:sz w:val="20"/>
        <w:szCs w:val="20"/>
      </w:rPr>
      <w:t>Scuola Polo-Formazione Ambito Territoriale di Firenze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6"/>
        <w:szCs w:val="16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6"/>
        <w:szCs w:val="16"/>
      </w:rPr>
    </w:lvl>
  </w:abstractNum>
  <w:abstractNum w:abstractNumId="2">
    <w:nsid w:val="00000003"/>
    <w:multiLevelType w:val="singleLevel"/>
    <w:tmpl w:val="00000003"/>
    <w:name w:val="WW8Num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6"/>
    <w:multiLevelType w:val="singleLevel"/>
    <w:tmpl w:val="00000006"/>
    <w:name w:val="WW8Num9"/>
    <w:lvl w:ilvl="0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cs="Wingdings"/>
      </w:rPr>
    </w:lvl>
  </w:abstractNum>
  <w:abstractNum w:abstractNumId="4">
    <w:nsid w:val="00000008"/>
    <w:multiLevelType w:val="singleLevel"/>
    <w:tmpl w:val="00000008"/>
    <w:name w:val="WW8Num1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5">
    <w:nsid w:val="020D50A8"/>
    <w:multiLevelType w:val="hybridMultilevel"/>
    <w:tmpl w:val="8A72BA9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>
      <w:start w:val="1"/>
      <w:numFmt w:val="decimal"/>
      <w:lvlText w:val="%4."/>
      <w:lvlJc w:val="left"/>
      <w:pPr>
        <w:ind w:left="3588" w:hanging="360"/>
      </w:pPr>
    </w:lvl>
    <w:lvl w:ilvl="4" w:tplc="04100019">
      <w:start w:val="1"/>
      <w:numFmt w:val="lowerLetter"/>
      <w:lvlText w:val="%5."/>
      <w:lvlJc w:val="left"/>
      <w:pPr>
        <w:ind w:left="4308" w:hanging="360"/>
      </w:pPr>
    </w:lvl>
    <w:lvl w:ilvl="5" w:tplc="0410001B">
      <w:start w:val="1"/>
      <w:numFmt w:val="lowerRoman"/>
      <w:lvlText w:val="%6."/>
      <w:lvlJc w:val="right"/>
      <w:pPr>
        <w:ind w:left="5028" w:hanging="180"/>
      </w:pPr>
    </w:lvl>
    <w:lvl w:ilvl="6" w:tplc="0410000F">
      <w:start w:val="1"/>
      <w:numFmt w:val="decimal"/>
      <w:lvlText w:val="%7."/>
      <w:lvlJc w:val="left"/>
      <w:pPr>
        <w:ind w:left="5748" w:hanging="360"/>
      </w:pPr>
    </w:lvl>
    <w:lvl w:ilvl="7" w:tplc="04100019">
      <w:start w:val="1"/>
      <w:numFmt w:val="lowerLetter"/>
      <w:lvlText w:val="%8."/>
      <w:lvlJc w:val="left"/>
      <w:pPr>
        <w:ind w:left="6468" w:hanging="360"/>
      </w:pPr>
    </w:lvl>
    <w:lvl w:ilvl="8" w:tplc="0410001B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030A3D28"/>
    <w:multiLevelType w:val="hybridMultilevel"/>
    <w:tmpl w:val="5628CA1A"/>
    <w:name w:val="WW8Num72"/>
    <w:lvl w:ilvl="0" w:tplc="33EC3A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4B7086C"/>
    <w:multiLevelType w:val="hybridMultilevel"/>
    <w:tmpl w:val="6D9A2FC4"/>
    <w:lvl w:ilvl="0" w:tplc="0C14B91C">
      <w:start w:val="1"/>
      <w:numFmt w:val="bullet"/>
      <w:lvlText w:val=""/>
      <w:lvlJc w:val="left"/>
      <w:pPr>
        <w:tabs>
          <w:tab w:val="num" w:pos="1157"/>
        </w:tabs>
        <w:ind w:left="98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8">
    <w:nsid w:val="058C7C6A"/>
    <w:multiLevelType w:val="hybridMultilevel"/>
    <w:tmpl w:val="6062F90E"/>
    <w:lvl w:ilvl="0" w:tplc="636ED7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083D3631"/>
    <w:multiLevelType w:val="hybridMultilevel"/>
    <w:tmpl w:val="569856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098F611D"/>
    <w:multiLevelType w:val="multilevel"/>
    <w:tmpl w:val="CAA81FF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0ECA0770"/>
    <w:multiLevelType w:val="hybridMultilevel"/>
    <w:tmpl w:val="455EAEDE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0F88076B"/>
    <w:multiLevelType w:val="hybridMultilevel"/>
    <w:tmpl w:val="741001FE"/>
    <w:lvl w:ilvl="0" w:tplc="33EC3A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1BEF5AD2"/>
    <w:multiLevelType w:val="hybridMultilevel"/>
    <w:tmpl w:val="D1A8B5E4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6B63DD"/>
    <w:multiLevelType w:val="hybridMultilevel"/>
    <w:tmpl w:val="A686F5A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>
      <w:start w:val="1"/>
      <w:numFmt w:val="lowerLetter"/>
      <w:lvlText w:val="%2."/>
      <w:lvlJc w:val="left"/>
      <w:pPr>
        <w:ind w:left="1485" w:hanging="360"/>
      </w:pPr>
    </w:lvl>
    <w:lvl w:ilvl="2" w:tplc="0410001B">
      <w:start w:val="1"/>
      <w:numFmt w:val="lowerRoman"/>
      <w:lvlText w:val="%3."/>
      <w:lvlJc w:val="right"/>
      <w:pPr>
        <w:ind w:left="2205" w:hanging="180"/>
      </w:pPr>
    </w:lvl>
    <w:lvl w:ilvl="3" w:tplc="0410000F">
      <w:start w:val="1"/>
      <w:numFmt w:val="decimal"/>
      <w:lvlText w:val="%4."/>
      <w:lvlJc w:val="left"/>
      <w:pPr>
        <w:ind w:left="2925" w:hanging="360"/>
      </w:pPr>
    </w:lvl>
    <w:lvl w:ilvl="4" w:tplc="04100019">
      <w:start w:val="1"/>
      <w:numFmt w:val="lowerLetter"/>
      <w:lvlText w:val="%5."/>
      <w:lvlJc w:val="left"/>
      <w:pPr>
        <w:ind w:left="3645" w:hanging="360"/>
      </w:pPr>
    </w:lvl>
    <w:lvl w:ilvl="5" w:tplc="0410001B">
      <w:start w:val="1"/>
      <w:numFmt w:val="lowerRoman"/>
      <w:lvlText w:val="%6."/>
      <w:lvlJc w:val="right"/>
      <w:pPr>
        <w:ind w:left="4365" w:hanging="180"/>
      </w:pPr>
    </w:lvl>
    <w:lvl w:ilvl="6" w:tplc="0410000F">
      <w:start w:val="1"/>
      <w:numFmt w:val="decimal"/>
      <w:lvlText w:val="%7."/>
      <w:lvlJc w:val="left"/>
      <w:pPr>
        <w:ind w:left="5085" w:hanging="360"/>
      </w:pPr>
    </w:lvl>
    <w:lvl w:ilvl="7" w:tplc="04100019">
      <w:start w:val="1"/>
      <w:numFmt w:val="lowerLetter"/>
      <w:lvlText w:val="%8."/>
      <w:lvlJc w:val="left"/>
      <w:pPr>
        <w:ind w:left="5805" w:hanging="360"/>
      </w:pPr>
    </w:lvl>
    <w:lvl w:ilvl="8" w:tplc="0410001B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28EE73D6"/>
    <w:multiLevelType w:val="multilevel"/>
    <w:tmpl w:val="B7221AB6"/>
    <w:lvl w:ilvl="0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BE36502"/>
    <w:multiLevelType w:val="hybridMultilevel"/>
    <w:tmpl w:val="6500467E"/>
    <w:lvl w:ilvl="0" w:tplc="33EC3A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EEF3232"/>
    <w:multiLevelType w:val="hybridMultilevel"/>
    <w:tmpl w:val="CCD0BCA6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34051F4"/>
    <w:multiLevelType w:val="hybridMultilevel"/>
    <w:tmpl w:val="A162DC70"/>
    <w:lvl w:ilvl="0" w:tplc="0C14B91C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399372FD"/>
    <w:multiLevelType w:val="multilevel"/>
    <w:tmpl w:val="9B8CE990"/>
    <w:lvl w:ilvl="0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0">
    <w:nsid w:val="3A7B4640"/>
    <w:multiLevelType w:val="hybridMultilevel"/>
    <w:tmpl w:val="CAA81FFC"/>
    <w:lvl w:ilvl="0" w:tplc="E7BCA53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1">
    <w:nsid w:val="3B8C1DD4"/>
    <w:multiLevelType w:val="hybridMultilevel"/>
    <w:tmpl w:val="0AE0B34A"/>
    <w:lvl w:ilvl="0" w:tplc="0410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2">
    <w:nsid w:val="4A7524C2"/>
    <w:multiLevelType w:val="hybridMultilevel"/>
    <w:tmpl w:val="35101514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C53453D"/>
    <w:multiLevelType w:val="hybridMultilevel"/>
    <w:tmpl w:val="1974E260"/>
    <w:lvl w:ilvl="0" w:tplc="0410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4">
    <w:nsid w:val="53A64BD1"/>
    <w:multiLevelType w:val="hybridMultilevel"/>
    <w:tmpl w:val="9CF61B0C"/>
    <w:lvl w:ilvl="0" w:tplc="15EA14A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144BDF"/>
    <w:multiLevelType w:val="hybridMultilevel"/>
    <w:tmpl w:val="398633A2"/>
    <w:lvl w:ilvl="0" w:tplc="3A8C5C2E">
      <w:start w:val="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/>
        <w:bCs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BB87145"/>
    <w:multiLevelType w:val="hybridMultilevel"/>
    <w:tmpl w:val="E4A2A4A0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7D7819"/>
    <w:multiLevelType w:val="multilevel"/>
    <w:tmpl w:val="E4A2A4A0"/>
    <w:lvl w:ilvl="0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2F241F"/>
    <w:multiLevelType w:val="hybridMultilevel"/>
    <w:tmpl w:val="72468840"/>
    <w:lvl w:ilvl="0" w:tplc="0C14B91C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32"/>
        <w:szCs w:val="32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9">
    <w:nsid w:val="687F245A"/>
    <w:multiLevelType w:val="hybridMultilevel"/>
    <w:tmpl w:val="79CE43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9B057B6"/>
    <w:multiLevelType w:val="multilevel"/>
    <w:tmpl w:val="9B8CE990"/>
    <w:lvl w:ilvl="0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6CDF05A8"/>
    <w:multiLevelType w:val="hybridMultilevel"/>
    <w:tmpl w:val="4D5C3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D1145D"/>
    <w:multiLevelType w:val="hybridMultilevel"/>
    <w:tmpl w:val="E9527288"/>
    <w:lvl w:ilvl="0" w:tplc="54C2125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73F6EDB"/>
    <w:multiLevelType w:val="multilevel"/>
    <w:tmpl w:val="D5BE51D8"/>
    <w:lvl w:ilvl="0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4">
    <w:nsid w:val="7FBD4A5B"/>
    <w:multiLevelType w:val="hybridMultilevel"/>
    <w:tmpl w:val="6F4AE642"/>
    <w:lvl w:ilvl="0" w:tplc="0C14B91C">
      <w:start w:val="1"/>
      <w:numFmt w:val="bullet"/>
      <w:lvlText w:val=""/>
      <w:lvlJc w:val="left"/>
      <w:pPr>
        <w:tabs>
          <w:tab w:val="num" w:pos="1157"/>
        </w:tabs>
        <w:ind w:left="98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num w:numId="1">
    <w:abstractNumId w:val="25"/>
  </w:num>
  <w:num w:numId="2">
    <w:abstractNumId w:val="8"/>
  </w:num>
  <w:num w:numId="3">
    <w:abstractNumId w:val="3"/>
  </w:num>
  <w:num w:numId="4">
    <w:abstractNumId w:val="12"/>
  </w:num>
  <w:num w:numId="5">
    <w:abstractNumId w:val="16"/>
  </w:num>
  <w:num w:numId="6">
    <w:abstractNumId w:val="6"/>
  </w:num>
  <w:num w:numId="7">
    <w:abstractNumId w:val="14"/>
  </w:num>
  <w:num w:numId="8">
    <w:abstractNumId w:val="24"/>
  </w:num>
  <w:num w:numId="9">
    <w:abstractNumId w:val="5"/>
  </w:num>
  <w:num w:numId="10">
    <w:abstractNumId w:val="31"/>
  </w:num>
  <w:num w:numId="11">
    <w:abstractNumId w:val="0"/>
  </w:num>
  <w:num w:numId="12">
    <w:abstractNumId w:val="1"/>
  </w:num>
  <w:num w:numId="13">
    <w:abstractNumId w:val="2"/>
  </w:num>
  <w:num w:numId="14">
    <w:abstractNumId w:val="4"/>
  </w:num>
  <w:num w:numId="15">
    <w:abstractNumId w:val="21"/>
  </w:num>
  <w:num w:numId="16">
    <w:abstractNumId w:val="26"/>
  </w:num>
  <w:num w:numId="17">
    <w:abstractNumId w:val="11"/>
  </w:num>
  <w:num w:numId="18">
    <w:abstractNumId w:val="29"/>
  </w:num>
  <w:num w:numId="19">
    <w:abstractNumId w:val="32"/>
  </w:num>
  <w:num w:numId="20">
    <w:abstractNumId w:val="27"/>
  </w:num>
  <w:num w:numId="21">
    <w:abstractNumId w:val="13"/>
  </w:num>
  <w:num w:numId="22">
    <w:abstractNumId w:val="17"/>
  </w:num>
  <w:num w:numId="23">
    <w:abstractNumId w:val="28"/>
  </w:num>
  <w:num w:numId="24">
    <w:abstractNumId w:val="15"/>
  </w:num>
  <w:num w:numId="25">
    <w:abstractNumId w:val="18"/>
  </w:num>
  <w:num w:numId="26">
    <w:abstractNumId w:val="7"/>
  </w:num>
  <w:num w:numId="27">
    <w:abstractNumId w:val="34"/>
  </w:num>
  <w:num w:numId="28">
    <w:abstractNumId w:val="19"/>
  </w:num>
  <w:num w:numId="29">
    <w:abstractNumId w:val="30"/>
  </w:num>
  <w:num w:numId="30">
    <w:abstractNumId w:val="33"/>
  </w:num>
  <w:num w:numId="31">
    <w:abstractNumId w:val="22"/>
  </w:num>
  <w:num w:numId="32">
    <w:abstractNumId w:val="20"/>
  </w:num>
  <w:num w:numId="33">
    <w:abstractNumId w:val="10"/>
  </w:num>
  <w:num w:numId="34">
    <w:abstractNumId w:val="23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115240"/>
    <w:rsid w:val="000006A9"/>
    <w:rsid w:val="00007971"/>
    <w:rsid w:val="00014727"/>
    <w:rsid w:val="00015E11"/>
    <w:rsid w:val="0003213D"/>
    <w:rsid w:val="0003309B"/>
    <w:rsid w:val="00040692"/>
    <w:rsid w:val="0004108D"/>
    <w:rsid w:val="00050449"/>
    <w:rsid w:val="000556B0"/>
    <w:rsid w:val="00057BCA"/>
    <w:rsid w:val="00060292"/>
    <w:rsid w:val="00061D15"/>
    <w:rsid w:val="00065665"/>
    <w:rsid w:val="000661D7"/>
    <w:rsid w:val="00086841"/>
    <w:rsid w:val="00090F37"/>
    <w:rsid w:val="00094E2C"/>
    <w:rsid w:val="000A7CDB"/>
    <w:rsid w:val="000B6379"/>
    <w:rsid w:val="000C3925"/>
    <w:rsid w:val="000C39D2"/>
    <w:rsid w:val="000D203E"/>
    <w:rsid w:val="000D7A27"/>
    <w:rsid w:val="000F210A"/>
    <w:rsid w:val="000F3250"/>
    <w:rsid w:val="0010527A"/>
    <w:rsid w:val="00107FFD"/>
    <w:rsid w:val="00113374"/>
    <w:rsid w:val="00115240"/>
    <w:rsid w:val="00131623"/>
    <w:rsid w:val="00132DB7"/>
    <w:rsid w:val="001442CA"/>
    <w:rsid w:val="00152F23"/>
    <w:rsid w:val="00156DC6"/>
    <w:rsid w:val="00163AF2"/>
    <w:rsid w:val="00176DD4"/>
    <w:rsid w:val="00191768"/>
    <w:rsid w:val="00194F5B"/>
    <w:rsid w:val="001954EF"/>
    <w:rsid w:val="001A44DE"/>
    <w:rsid w:val="001A499A"/>
    <w:rsid w:val="001A5195"/>
    <w:rsid w:val="001A5CEC"/>
    <w:rsid w:val="001A69A4"/>
    <w:rsid w:val="001C212C"/>
    <w:rsid w:val="001C3FEA"/>
    <w:rsid w:val="001C428D"/>
    <w:rsid w:val="001C5EC1"/>
    <w:rsid w:val="001D2161"/>
    <w:rsid w:val="001D685D"/>
    <w:rsid w:val="001F2431"/>
    <w:rsid w:val="001F2CBE"/>
    <w:rsid w:val="001F4731"/>
    <w:rsid w:val="00203A47"/>
    <w:rsid w:val="00216421"/>
    <w:rsid w:val="00217A92"/>
    <w:rsid w:val="00217C85"/>
    <w:rsid w:val="002225F3"/>
    <w:rsid w:val="00223404"/>
    <w:rsid w:val="00224784"/>
    <w:rsid w:val="002267B6"/>
    <w:rsid w:val="00226894"/>
    <w:rsid w:val="00227B9E"/>
    <w:rsid w:val="00231413"/>
    <w:rsid w:val="002348D2"/>
    <w:rsid w:val="00264811"/>
    <w:rsid w:val="002706E2"/>
    <w:rsid w:val="00271C55"/>
    <w:rsid w:val="0028564D"/>
    <w:rsid w:val="00286FCE"/>
    <w:rsid w:val="00293351"/>
    <w:rsid w:val="002A1DFC"/>
    <w:rsid w:val="002A2BF0"/>
    <w:rsid w:val="002B0629"/>
    <w:rsid w:val="002B33D1"/>
    <w:rsid w:val="002C1DCB"/>
    <w:rsid w:val="002D1671"/>
    <w:rsid w:val="002E4913"/>
    <w:rsid w:val="002F0C14"/>
    <w:rsid w:val="002F5CF4"/>
    <w:rsid w:val="002F6E54"/>
    <w:rsid w:val="00302192"/>
    <w:rsid w:val="00305F8A"/>
    <w:rsid w:val="0030604E"/>
    <w:rsid w:val="00307BE4"/>
    <w:rsid w:val="00310219"/>
    <w:rsid w:val="00312AF6"/>
    <w:rsid w:val="00316C41"/>
    <w:rsid w:val="00326E7E"/>
    <w:rsid w:val="00336EB5"/>
    <w:rsid w:val="00345334"/>
    <w:rsid w:val="00347D81"/>
    <w:rsid w:val="0035516B"/>
    <w:rsid w:val="003603E5"/>
    <w:rsid w:val="00375772"/>
    <w:rsid w:val="0037705E"/>
    <w:rsid w:val="003932C0"/>
    <w:rsid w:val="003972D1"/>
    <w:rsid w:val="003A1320"/>
    <w:rsid w:val="003A33E0"/>
    <w:rsid w:val="003A4FFC"/>
    <w:rsid w:val="003A7DF9"/>
    <w:rsid w:val="003B54D2"/>
    <w:rsid w:val="003C1D39"/>
    <w:rsid w:val="003C663E"/>
    <w:rsid w:val="003E4528"/>
    <w:rsid w:val="003F0651"/>
    <w:rsid w:val="003F0E8E"/>
    <w:rsid w:val="003F20B1"/>
    <w:rsid w:val="00401176"/>
    <w:rsid w:val="00403259"/>
    <w:rsid w:val="0041210E"/>
    <w:rsid w:val="00415A1C"/>
    <w:rsid w:val="00421468"/>
    <w:rsid w:val="00423F13"/>
    <w:rsid w:val="00427DF1"/>
    <w:rsid w:val="00430057"/>
    <w:rsid w:val="00440476"/>
    <w:rsid w:val="00442B60"/>
    <w:rsid w:val="00446BFC"/>
    <w:rsid w:val="00456348"/>
    <w:rsid w:val="00456404"/>
    <w:rsid w:val="00467FB6"/>
    <w:rsid w:val="004868C5"/>
    <w:rsid w:val="004944F6"/>
    <w:rsid w:val="00497335"/>
    <w:rsid w:val="0049760F"/>
    <w:rsid w:val="004A231D"/>
    <w:rsid w:val="004A488E"/>
    <w:rsid w:val="004B4685"/>
    <w:rsid w:val="004C4750"/>
    <w:rsid w:val="004C481E"/>
    <w:rsid w:val="004C7990"/>
    <w:rsid w:val="004D0F6E"/>
    <w:rsid w:val="004D3C55"/>
    <w:rsid w:val="004E23F1"/>
    <w:rsid w:val="004E7145"/>
    <w:rsid w:val="005113C7"/>
    <w:rsid w:val="005148D4"/>
    <w:rsid w:val="0051664F"/>
    <w:rsid w:val="00523A45"/>
    <w:rsid w:val="00526C7B"/>
    <w:rsid w:val="0053405B"/>
    <w:rsid w:val="00541DC4"/>
    <w:rsid w:val="00544B19"/>
    <w:rsid w:val="005577E1"/>
    <w:rsid w:val="0056066F"/>
    <w:rsid w:val="00562FE1"/>
    <w:rsid w:val="00563EAA"/>
    <w:rsid w:val="00565954"/>
    <w:rsid w:val="00573D71"/>
    <w:rsid w:val="00591E9C"/>
    <w:rsid w:val="00591F39"/>
    <w:rsid w:val="005927DA"/>
    <w:rsid w:val="005972C5"/>
    <w:rsid w:val="005A0F9B"/>
    <w:rsid w:val="005A75D1"/>
    <w:rsid w:val="005A7E14"/>
    <w:rsid w:val="005B38CF"/>
    <w:rsid w:val="005C5506"/>
    <w:rsid w:val="005D1EC7"/>
    <w:rsid w:val="005D5FD1"/>
    <w:rsid w:val="005E54FD"/>
    <w:rsid w:val="005F3976"/>
    <w:rsid w:val="005F3B97"/>
    <w:rsid w:val="006000AD"/>
    <w:rsid w:val="00600238"/>
    <w:rsid w:val="00604E9A"/>
    <w:rsid w:val="006138FA"/>
    <w:rsid w:val="00616F47"/>
    <w:rsid w:val="00617565"/>
    <w:rsid w:val="00625331"/>
    <w:rsid w:val="006357A5"/>
    <w:rsid w:val="006423BA"/>
    <w:rsid w:val="0065196D"/>
    <w:rsid w:val="00661D2E"/>
    <w:rsid w:val="006703C8"/>
    <w:rsid w:val="00671DF7"/>
    <w:rsid w:val="006878F1"/>
    <w:rsid w:val="006929F9"/>
    <w:rsid w:val="00692E52"/>
    <w:rsid w:val="006A140A"/>
    <w:rsid w:val="006C2378"/>
    <w:rsid w:val="006D2CAF"/>
    <w:rsid w:val="006F3898"/>
    <w:rsid w:val="006F77EA"/>
    <w:rsid w:val="006F7FD9"/>
    <w:rsid w:val="007017AB"/>
    <w:rsid w:val="0070188C"/>
    <w:rsid w:val="007036AD"/>
    <w:rsid w:val="0070442B"/>
    <w:rsid w:val="007048D4"/>
    <w:rsid w:val="00705ED4"/>
    <w:rsid w:val="007144E5"/>
    <w:rsid w:val="007205A3"/>
    <w:rsid w:val="00727DC4"/>
    <w:rsid w:val="00740F5C"/>
    <w:rsid w:val="007419FB"/>
    <w:rsid w:val="00742848"/>
    <w:rsid w:val="00746186"/>
    <w:rsid w:val="007467FF"/>
    <w:rsid w:val="00761239"/>
    <w:rsid w:val="00761AC5"/>
    <w:rsid w:val="0076603B"/>
    <w:rsid w:val="00766280"/>
    <w:rsid w:val="007738FF"/>
    <w:rsid w:val="0077447D"/>
    <w:rsid w:val="007748F3"/>
    <w:rsid w:val="00782D91"/>
    <w:rsid w:val="007855E2"/>
    <w:rsid w:val="007864B4"/>
    <w:rsid w:val="00790215"/>
    <w:rsid w:val="00796803"/>
    <w:rsid w:val="007A1009"/>
    <w:rsid w:val="007A77AB"/>
    <w:rsid w:val="007C47CB"/>
    <w:rsid w:val="007C6A4E"/>
    <w:rsid w:val="007C6CC1"/>
    <w:rsid w:val="007E0E9C"/>
    <w:rsid w:val="007E36B6"/>
    <w:rsid w:val="007E7C34"/>
    <w:rsid w:val="007F3F8D"/>
    <w:rsid w:val="00801AE0"/>
    <w:rsid w:val="008028C7"/>
    <w:rsid w:val="00812B79"/>
    <w:rsid w:val="00820493"/>
    <w:rsid w:val="00826734"/>
    <w:rsid w:val="008276B2"/>
    <w:rsid w:val="008316C5"/>
    <w:rsid w:val="00832591"/>
    <w:rsid w:val="00836D96"/>
    <w:rsid w:val="008430D6"/>
    <w:rsid w:val="0086418F"/>
    <w:rsid w:val="00865B72"/>
    <w:rsid w:val="008859CC"/>
    <w:rsid w:val="00890F7D"/>
    <w:rsid w:val="008918A6"/>
    <w:rsid w:val="00893B34"/>
    <w:rsid w:val="008A2F46"/>
    <w:rsid w:val="008A52C1"/>
    <w:rsid w:val="008A6DEF"/>
    <w:rsid w:val="008C2AB8"/>
    <w:rsid w:val="008C381A"/>
    <w:rsid w:val="008D768B"/>
    <w:rsid w:val="008E1F4E"/>
    <w:rsid w:val="008F5A70"/>
    <w:rsid w:val="00900470"/>
    <w:rsid w:val="009019FF"/>
    <w:rsid w:val="009108E3"/>
    <w:rsid w:val="00910AD6"/>
    <w:rsid w:val="00943579"/>
    <w:rsid w:val="009A081A"/>
    <w:rsid w:val="009A161D"/>
    <w:rsid w:val="009A25D3"/>
    <w:rsid w:val="009A6296"/>
    <w:rsid w:val="009B0273"/>
    <w:rsid w:val="009B6470"/>
    <w:rsid w:val="009C7F65"/>
    <w:rsid w:val="009D11B2"/>
    <w:rsid w:val="009D1B78"/>
    <w:rsid w:val="009D3F54"/>
    <w:rsid w:val="009F058E"/>
    <w:rsid w:val="009F1FA7"/>
    <w:rsid w:val="009F61DD"/>
    <w:rsid w:val="009F6393"/>
    <w:rsid w:val="00A051BF"/>
    <w:rsid w:val="00A10F51"/>
    <w:rsid w:val="00A11D93"/>
    <w:rsid w:val="00A1303E"/>
    <w:rsid w:val="00A22722"/>
    <w:rsid w:val="00A22F22"/>
    <w:rsid w:val="00A245E9"/>
    <w:rsid w:val="00A27DA6"/>
    <w:rsid w:val="00A43EEB"/>
    <w:rsid w:val="00A54C56"/>
    <w:rsid w:val="00A55B25"/>
    <w:rsid w:val="00A576DF"/>
    <w:rsid w:val="00A67C9B"/>
    <w:rsid w:val="00A71FFA"/>
    <w:rsid w:val="00A72692"/>
    <w:rsid w:val="00A732B1"/>
    <w:rsid w:val="00A8547A"/>
    <w:rsid w:val="00A975A9"/>
    <w:rsid w:val="00AA2356"/>
    <w:rsid w:val="00AA3D7A"/>
    <w:rsid w:val="00AB1067"/>
    <w:rsid w:val="00AB61D9"/>
    <w:rsid w:val="00AD4677"/>
    <w:rsid w:val="00AF331D"/>
    <w:rsid w:val="00AF6AA9"/>
    <w:rsid w:val="00AF6BCE"/>
    <w:rsid w:val="00B02D11"/>
    <w:rsid w:val="00B42D67"/>
    <w:rsid w:val="00B502EE"/>
    <w:rsid w:val="00B54869"/>
    <w:rsid w:val="00B60031"/>
    <w:rsid w:val="00B625E6"/>
    <w:rsid w:val="00B65791"/>
    <w:rsid w:val="00B70867"/>
    <w:rsid w:val="00B77AFA"/>
    <w:rsid w:val="00B811B3"/>
    <w:rsid w:val="00B8442F"/>
    <w:rsid w:val="00B95693"/>
    <w:rsid w:val="00B95FA7"/>
    <w:rsid w:val="00B96236"/>
    <w:rsid w:val="00BA4BFB"/>
    <w:rsid w:val="00BA4F04"/>
    <w:rsid w:val="00BA634C"/>
    <w:rsid w:val="00BC07E6"/>
    <w:rsid w:val="00BC3210"/>
    <w:rsid w:val="00BD444E"/>
    <w:rsid w:val="00BE0A10"/>
    <w:rsid w:val="00BF4049"/>
    <w:rsid w:val="00C01346"/>
    <w:rsid w:val="00C0167C"/>
    <w:rsid w:val="00C05A5C"/>
    <w:rsid w:val="00C1675D"/>
    <w:rsid w:val="00C3195C"/>
    <w:rsid w:val="00C34CB7"/>
    <w:rsid w:val="00C36B27"/>
    <w:rsid w:val="00C40874"/>
    <w:rsid w:val="00C41D9F"/>
    <w:rsid w:val="00C45E54"/>
    <w:rsid w:val="00C63431"/>
    <w:rsid w:val="00C80274"/>
    <w:rsid w:val="00C80873"/>
    <w:rsid w:val="00C82927"/>
    <w:rsid w:val="00C84DB5"/>
    <w:rsid w:val="00C86875"/>
    <w:rsid w:val="00C872A8"/>
    <w:rsid w:val="00C94662"/>
    <w:rsid w:val="00C94727"/>
    <w:rsid w:val="00C9592E"/>
    <w:rsid w:val="00C95A11"/>
    <w:rsid w:val="00CA17F4"/>
    <w:rsid w:val="00CA3E2E"/>
    <w:rsid w:val="00CC0D52"/>
    <w:rsid w:val="00CC622A"/>
    <w:rsid w:val="00CE2DF3"/>
    <w:rsid w:val="00CF2FA9"/>
    <w:rsid w:val="00CF67D5"/>
    <w:rsid w:val="00D01F40"/>
    <w:rsid w:val="00D072DB"/>
    <w:rsid w:val="00D11EB8"/>
    <w:rsid w:val="00D122E6"/>
    <w:rsid w:val="00D12CDE"/>
    <w:rsid w:val="00D1525C"/>
    <w:rsid w:val="00D25C44"/>
    <w:rsid w:val="00D3030A"/>
    <w:rsid w:val="00D34A3D"/>
    <w:rsid w:val="00D46723"/>
    <w:rsid w:val="00D53280"/>
    <w:rsid w:val="00D5774F"/>
    <w:rsid w:val="00D578B4"/>
    <w:rsid w:val="00D65419"/>
    <w:rsid w:val="00D80AB4"/>
    <w:rsid w:val="00D86319"/>
    <w:rsid w:val="00D86A85"/>
    <w:rsid w:val="00DB47B7"/>
    <w:rsid w:val="00DB73DE"/>
    <w:rsid w:val="00DC0020"/>
    <w:rsid w:val="00DC1B64"/>
    <w:rsid w:val="00DC213B"/>
    <w:rsid w:val="00DC2DA0"/>
    <w:rsid w:val="00DC3F60"/>
    <w:rsid w:val="00DC57DF"/>
    <w:rsid w:val="00DD482E"/>
    <w:rsid w:val="00DE6CF3"/>
    <w:rsid w:val="00DE76D0"/>
    <w:rsid w:val="00DF1D07"/>
    <w:rsid w:val="00E04ED3"/>
    <w:rsid w:val="00E05FD0"/>
    <w:rsid w:val="00E16D03"/>
    <w:rsid w:val="00E21459"/>
    <w:rsid w:val="00E23C3B"/>
    <w:rsid w:val="00E31D4E"/>
    <w:rsid w:val="00E36EE0"/>
    <w:rsid w:val="00E55012"/>
    <w:rsid w:val="00E574D2"/>
    <w:rsid w:val="00E62FB1"/>
    <w:rsid w:val="00E64AD1"/>
    <w:rsid w:val="00E66CA3"/>
    <w:rsid w:val="00E70AB9"/>
    <w:rsid w:val="00E70B89"/>
    <w:rsid w:val="00E715CC"/>
    <w:rsid w:val="00E765F2"/>
    <w:rsid w:val="00E76E8F"/>
    <w:rsid w:val="00E94D07"/>
    <w:rsid w:val="00E957DC"/>
    <w:rsid w:val="00EA02C0"/>
    <w:rsid w:val="00EA692F"/>
    <w:rsid w:val="00EB4AF6"/>
    <w:rsid w:val="00EB7A51"/>
    <w:rsid w:val="00EC6F0B"/>
    <w:rsid w:val="00EC7E35"/>
    <w:rsid w:val="00ED06C1"/>
    <w:rsid w:val="00ED2201"/>
    <w:rsid w:val="00EE2540"/>
    <w:rsid w:val="00EE31DD"/>
    <w:rsid w:val="00EF2444"/>
    <w:rsid w:val="00F124EA"/>
    <w:rsid w:val="00F178E7"/>
    <w:rsid w:val="00F225CD"/>
    <w:rsid w:val="00F30944"/>
    <w:rsid w:val="00F31534"/>
    <w:rsid w:val="00F331AF"/>
    <w:rsid w:val="00F44157"/>
    <w:rsid w:val="00F610DF"/>
    <w:rsid w:val="00F67548"/>
    <w:rsid w:val="00F678A1"/>
    <w:rsid w:val="00F71CC1"/>
    <w:rsid w:val="00F74FDC"/>
    <w:rsid w:val="00F76469"/>
    <w:rsid w:val="00F82583"/>
    <w:rsid w:val="00F83298"/>
    <w:rsid w:val="00F939EF"/>
    <w:rsid w:val="00FB68FC"/>
    <w:rsid w:val="00FD1FE5"/>
    <w:rsid w:val="00FD2859"/>
    <w:rsid w:val="00FD4672"/>
    <w:rsid w:val="00FE7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68FC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5240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524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1524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115240"/>
    <w:rPr>
      <w:rFonts w:ascii="Cambria" w:hAnsi="Cambria" w:cs="Cambria"/>
      <w:b/>
      <w:bCs/>
      <w:color w:val="4F81BD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semiHidden/>
    <w:rsid w:val="001152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115240"/>
  </w:style>
  <w:style w:type="character" w:styleId="Collegamentoipertestuale">
    <w:name w:val="Hyperlink"/>
    <w:basedOn w:val="Carpredefinitoparagrafo"/>
    <w:uiPriority w:val="99"/>
    <w:rsid w:val="00115240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152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1524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C3195C"/>
    <w:pPr>
      <w:ind w:left="720"/>
    </w:pPr>
  </w:style>
  <w:style w:type="paragraph" w:customStyle="1" w:styleId="Corpodeltesto21">
    <w:name w:val="Corpo del testo 21"/>
    <w:basedOn w:val="Normale"/>
    <w:uiPriority w:val="99"/>
    <w:rsid w:val="004E7145"/>
    <w:pPr>
      <w:widowControl w:val="0"/>
      <w:suppressAutoHyphens/>
      <w:overflowPunct w:val="0"/>
      <w:autoSpaceDE w:val="0"/>
      <w:ind w:firstLine="567"/>
      <w:jc w:val="both"/>
      <w:textAlignment w:val="baseline"/>
    </w:pPr>
    <w:rPr>
      <w:lang w:eastAsia="ar-SA"/>
    </w:rPr>
  </w:style>
  <w:style w:type="paragraph" w:styleId="Pidipagina">
    <w:name w:val="footer"/>
    <w:basedOn w:val="Normale"/>
    <w:link w:val="PidipaginaCarattere"/>
    <w:uiPriority w:val="99"/>
    <w:semiHidden/>
    <w:rsid w:val="005F39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5F3976"/>
  </w:style>
  <w:style w:type="paragraph" w:styleId="Corpodeltesto">
    <w:name w:val="Body Text"/>
    <w:basedOn w:val="Normale"/>
    <w:link w:val="CorpodeltestoCarattere"/>
    <w:uiPriority w:val="99"/>
    <w:rsid w:val="00FB68FC"/>
    <w:pPr>
      <w:ind w:right="-143"/>
      <w:jc w:val="center"/>
    </w:pPr>
    <w:rPr>
      <w:rFonts w:ascii="Arial" w:hAnsi="Arial" w:cs="Arial"/>
      <w:b/>
      <w:bCs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FB68FC"/>
    <w:rPr>
      <w:rFonts w:ascii="Arial" w:hAnsi="Arial" w:cs="Arial"/>
      <w:b/>
      <w:bCs/>
      <w:sz w:val="20"/>
      <w:szCs w:val="20"/>
      <w:lang w:eastAsia="it-IT"/>
    </w:rPr>
  </w:style>
  <w:style w:type="paragraph" w:customStyle="1" w:styleId="Default">
    <w:name w:val="Default"/>
    <w:uiPriority w:val="99"/>
    <w:rsid w:val="00812B7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99"/>
    <w:qFormat/>
    <w:rsid w:val="00316C41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2F6E5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5195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2F6E54"/>
    <w:rPr>
      <w:vertAlign w:val="superscript"/>
    </w:rPr>
  </w:style>
  <w:style w:type="character" w:customStyle="1" w:styleId="apple-converted-space">
    <w:name w:val="apple-converted-space"/>
    <w:basedOn w:val="Carpredefinitoparagrafo"/>
    <w:uiPriority w:val="99"/>
    <w:rsid w:val="006423BA"/>
  </w:style>
  <w:style w:type="character" w:styleId="Enfasicorsivo">
    <w:name w:val="Emphasis"/>
    <w:basedOn w:val="Carpredefinitoparagrafo"/>
    <w:uiPriority w:val="20"/>
    <w:qFormat/>
    <w:locked/>
    <w:rsid w:val="008A52C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0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2492</Words>
  <Characters>14206</Characters>
  <Application>Microsoft Office Word</Application>
  <DocSecurity>0</DocSecurity>
  <Lines>118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MIUR</dc:creator>
  <cp:lastModifiedBy>Utente_2</cp:lastModifiedBy>
  <cp:revision>9</cp:revision>
  <cp:lastPrinted>2016-01-19T08:24:00Z</cp:lastPrinted>
  <dcterms:created xsi:type="dcterms:W3CDTF">2016-01-19T08:26:00Z</dcterms:created>
  <dcterms:modified xsi:type="dcterms:W3CDTF">2016-01-21T12:38:00Z</dcterms:modified>
</cp:coreProperties>
</file>